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57" w:rsidRPr="004A3B31" w:rsidRDefault="009C1A2E" w:rsidP="009C1A2E">
      <w:pPr>
        <w:pStyle w:val="Nagwek2"/>
        <w:widowControl w:val="0"/>
        <w:numPr>
          <w:ilvl w:val="0"/>
          <w:numId w:val="0"/>
        </w:numPr>
        <w:tabs>
          <w:tab w:val="left" w:pos="3480"/>
          <w:tab w:val="left" w:pos="4032"/>
          <w:tab w:val="center" w:pos="4651"/>
          <w:tab w:val="left" w:pos="6720"/>
        </w:tabs>
        <w:autoSpaceDE/>
        <w:rPr>
          <w:i w:val="0"/>
          <w:color w:val="000000" w:themeColor="text1"/>
          <w:sz w:val="18"/>
          <w:szCs w:val="18"/>
        </w:rPr>
      </w:pPr>
      <w:r w:rsidRPr="004A3B31">
        <w:rPr>
          <w:i w:val="0"/>
          <w:color w:val="000000" w:themeColor="text1"/>
          <w:sz w:val="18"/>
          <w:szCs w:val="18"/>
        </w:rPr>
        <w:tab/>
      </w:r>
      <w:r w:rsidRPr="004A3B31">
        <w:rPr>
          <w:i w:val="0"/>
          <w:color w:val="000000" w:themeColor="text1"/>
          <w:sz w:val="18"/>
          <w:szCs w:val="18"/>
        </w:rPr>
        <w:tab/>
      </w:r>
      <w:r w:rsidRPr="004A3B31">
        <w:rPr>
          <w:i w:val="0"/>
          <w:color w:val="000000" w:themeColor="text1"/>
          <w:sz w:val="18"/>
          <w:szCs w:val="18"/>
        </w:rPr>
        <w:tab/>
      </w:r>
      <w:r w:rsidR="00617457" w:rsidRPr="004A3B31">
        <w:rPr>
          <w:i w:val="0"/>
          <w:color w:val="000000" w:themeColor="text1"/>
          <w:sz w:val="18"/>
          <w:szCs w:val="18"/>
        </w:rPr>
        <w:t>UMOWA  nr …</w:t>
      </w:r>
      <w:r w:rsidRPr="004A3B31">
        <w:rPr>
          <w:i w:val="0"/>
          <w:color w:val="000000" w:themeColor="text1"/>
          <w:sz w:val="18"/>
          <w:szCs w:val="18"/>
        </w:rPr>
        <w:tab/>
      </w:r>
    </w:p>
    <w:p w:rsidR="00617457" w:rsidRPr="004A3B31" w:rsidRDefault="00617457" w:rsidP="00617457">
      <w:pPr>
        <w:rPr>
          <w:rFonts w:ascii="Arial" w:hAnsi="Arial" w:cs="Arial"/>
          <w:sz w:val="18"/>
          <w:szCs w:val="18"/>
        </w:rPr>
      </w:pPr>
    </w:p>
    <w:p w:rsidR="00617457" w:rsidRPr="004A3B31" w:rsidRDefault="00617457" w:rsidP="00617457">
      <w:pPr>
        <w:spacing w:line="360" w:lineRule="auto"/>
        <w:rPr>
          <w:rFonts w:ascii="Arial" w:hAnsi="Arial" w:cs="Arial"/>
          <w:sz w:val="18"/>
          <w:szCs w:val="18"/>
        </w:rPr>
      </w:pPr>
      <w:r w:rsidRPr="004A3B31">
        <w:rPr>
          <w:rFonts w:ascii="Arial" w:hAnsi="Arial" w:cs="Arial"/>
          <w:sz w:val="18"/>
          <w:szCs w:val="18"/>
        </w:rPr>
        <w:t>zawarta w dniu  …………………….201</w:t>
      </w:r>
      <w:r w:rsidR="00953D41">
        <w:rPr>
          <w:rFonts w:ascii="Arial" w:hAnsi="Arial" w:cs="Arial"/>
          <w:sz w:val="18"/>
          <w:szCs w:val="18"/>
        </w:rPr>
        <w:t>9</w:t>
      </w:r>
      <w:r w:rsidRPr="004A3B31">
        <w:rPr>
          <w:rFonts w:ascii="Arial" w:hAnsi="Arial" w:cs="Arial"/>
          <w:sz w:val="18"/>
          <w:szCs w:val="18"/>
        </w:rPr>
        <w:t xml:space="preserve"> roku w Kostomłotach </w:t>
      </w:r>
    </w:p>
    <w:p w:rsidR="00617457" w:rsidRPr="004A3B31" w:rsidRDefault="00617457" w:rsidP="00617457">
      <w:pPr>
        <w:spacing w:line="360" w:lineRule="auto"/>
        <w:rPr>
          <w:rFonts w:ascii="Arial" w:hAnsi="Arial" w:cs="Arial"/>
          <w:sz w:val="18"/>
          <w:szCs w:val="18"/>
        </w:rPr>
      </w:pPr>
      <w:r w:rsidRPr="004A3B31">
        <w:rPr>
          <w:rFonts w:ascii="Arial" w:hAnsi="Arial" w:cs="Arial"/>
          <w:sz w:val="18"/>
          <w:szCs w:val="18"/>
        </w:rPr>
        <w:t>pomiędzy:</w:t>
      </w:r>
    </w:p>
    <w:p w:rsidR="00617457" w:rsidRPr="004A3B31" w:rsidRDefault="00617457" w:rsidP="00617457">
      <w:pPr>
        <w:spacing w:line="360" w:lineRule="auto"/>
        <w:rPr>
          <w:rFonts w:ascii="Arial" w:hAnsi="Arial" w:cs="Arial"/>
          <w:sz w:val="18"/>
          <w:szCs w:val="18"/>
        </w:rPr>
      </w:pPr>
      <w:r w:rsidRPr="004A3B31">
        <w:rPr>
          <w:rFonts w:ascii="Arial" w:hAnsi="Arial" w:cs="Arial"/>
          <w:b/>
          <w:bCs/>
          <w:sz w:val="18"/>
          <w:szCs w:val="18"/>
        </w:rPr>
        <w:t xml:space="preserve">Gminą Kostomłoty, </w:t>
      </w:r>
      <w:r w:rsidRPr="004A3B31">
        <w:rPr>
          <w:rFonts w:ascii="Arial" w:hAnsi="Arial" w:cs="Arial"/>
          <w:sz w:val="18"/>
          <w:szCs w:val="18"/>
        </w:rPr>
        <w:t>adres: ul. Ślężna 2, 55-311 Kostomłoty, zwaną w dalszej części umowy „Zamawiającym”,</w:t>
      </w:r>
    </w:p>
    <w:p w:rsidR="00617457" w:rsidRPr="004A3B31" w:rsidRDefault="00617457" w:rsidP="00617457">
      <w:pPr>
        <w:spacing w:line="360" w:lineRule="auto"/>
        <w:rPr>
          <w:rFonts w:ascii="Arial" w:hAnsi="Arial" w:cs="Arial"/>
          <w:sz w:val="18"/>
          <w:szCs w:val="18"/>
        </w:rPr>
      </w:pPr>
      <w:r w:rsidRPr="004A3B31">
        <w:rPr>
          <w:rFonts w:ascii="Arial" w:hAnsi="Arial" w:cs="Arial"/>
          <w:sz w:val="18"/>
          <w:szCs w:val="18"/>
        </w:rPr>
        <w:t>reprezentowanym przez :</w:t>
      </w:r>
    </w:p>
    <w:p w:rsidR="00617457" w:rsidRPr="004A3B31" w:rsidRDefault="00953D41" w:rsidP="00617457">
      <w:pPr>
        <w:spacing w:line="360" w:lineRule="auto"/>
        <w:rPr>
          <w:rFonts w:ascii="Arial" w:hAnsi="Arial" w:cs="Arial"/>
          <w:b/>
          <w:sz w:val="18"/>
          <w:szCs w:val="18"/>
        </w:rPr>
      </w:pPr>
      <w:r>
        <w:rPr>
          <w:rFonts w:ascii="Arial" w:hAnsi="Arial" w:cs="Arial"/>
          <w:b/>
          <w:sz w:val="18"/>
          <w:szCs w:val="18"/>
        </w:rPr>
        <w:t>Janinę Gawlik</w:t>
      </w:r>
      <w:r w:rsidR="00617457" w:rsidRPr="004A3B31">
        <w:rPr>
          <w:rFonts w:ascii="Arial" w:hAnsi="Arial" w:cs="Arial"/>
          <w:b/>
          <w:sz w:val="18"/>
          <w:szCs w:val="18"/>
        </w:rPr>
        <w:t xml:space="preserve">  – Wójt Gminy Kostomłoty</w:t>
      </w:r>
    </w:p>
    <w:p w:rsidR="00617457" w:rsidRPr="004A3B31" w:rsidRDefault="00617457" w:rsidP="00617457">
      <w:pPr>
        <w:spacing w:line="360" w:lineRule="auto"/>
        <w:rPr>
          <w:rFonts w:ascii="Arial" w:hAnsi="Arial" w:cs="Arial"/>
          <w:sz w:val="18"/>
          <w:szCs w:val="18"/>
        </w:rPr>
      </w:pPr>
      <w:r w:rsidRPr="004A3B31">
        <w:rPr>
          <w:rFonts w:ascii="Arial" w:hAnsi="Arial" w:cs="Arial"/>
          <w:sz w:val="18"/>
          <w:szCs w:val="18"/>
        </w:rPr>
        <w:t xml:space="preserve"> przy kontrasygnacie:  </w:t>
      </w:r>
    </w:p>
    <w:p w:rsidR="00617457" w:rsidRPr="004A3B31" w:rsidRDefault="00617457" w:rsidP="00617457">
      <w:pPr>
        <w:spacing w:line="360" w:lineRule="auto"/>
        <w:rPr>
          <w:rFonts w:ascii="Arial" w:hAnsi="Arial" w:cs="Arial"/>
          <w:b/>
          <w:sz w:val="18"/>
          <w:szCs w:val="18"/>
        </w:rPr>
      </w:pPr>
      <w:r w:rsidRPr="004A3B31">
        <w:rPr>
          <w:rFonts w:ascii="Arial" w:hAnsi="Arial" w:cs="Arial"/>
          <w:b/>
          <w:sz w:val="18"/>
          <w:szCs w:val="18"/>
        </w:rPr>
        <w:t>Rafał Hossa  - Skarbnik Gminy Kostomłoty</w:t>
      </w:r>
    </w:p>
    <w:p w:rsidR="00CE28BE" w:rsidRPr="00CE28BE" w:rsidRDefault="00CE28BE" w:rsidP="00CE28BE">
      <w:pPr>
        <w:spacing w:line="360" w:lineRule="auto"/>
        <w:rPr>
          <w:rFonts w:ascii="Arial" w:hAnsi="Arial"/>
          <w:sz w:val="18"/>
          <w:szCs w:val="18"/>
        </w:rPr>
      </w:pPr>
      <w:r w:rsidRPr="00CE28BE">
        <w:rPr>
          <w:rFonts w:ascii="Arial" w:hAnsi="Arial"/>
          <w:sz w:val="18"/>
          <w:szCs w:val="18"/>
        </w:rPr>
        <w:t>a</w:t>
      </w:r>
    </w:p>
    <w:p w:rsidR="00CE28BE" w:rsidRPr="00CE28BE" w:rsidRDefault="00CE28BE" w:rsidP="00CE28BE">
      <w:pPr>
        <w:spacing w:line="360" w:lineRule="auto"/>
        <w:rPr>
          <w:rFonts w:ascii="Arial" w:hAnsi="Arial"/>
          <w:sz w:val="18"/>
          <w:szCs w:val="18"/>
        </w:rPr>
      </w:pPr>
      <w:r w:rsidRPr="00CE28BE">
        <w:rPr>
          <w:rFonts w:ascii="Arial" w:hAnsi="Arial"/>
          <w:sz w:val="18"/>
          <w:szCs w:val="18"/>
        </w:rPr>
        <w:t>Wykonawcą</w:t>
      </w:r>
      <w:r w:rsidRPr="00CE28BE">
        <w:rPr>
          <w:rFonts w:ascii="Arial" w:hAnsi="Arial"/>
          <w:b/>
          <w:bCs/>
          <w:sz w:val="18"/>
          <w:szCs w:val="18"/>
        </w:rPr>
        <w:t xml:space="preserve"> </w:t>
      </w:r>
      <w:r w:rsidRPr="00CE28BE">
        <w:rPr>
          <w:rFonts w:ascii="Arial" w:hAnsi="Arial"/>
          <w:sz w:val="18"/>
          <w:szCs w:val="18"/>
        </w:rPr>
        <w:t>:</w:t>
      </w:r>
    </w:p>
    <w:p w:rsidR="00CE28BE" w:rsidRPr="00CE28BE" w:rsidRDefault="00CE28BE" w:rsidP="00CE28BE">
      <w:pPr>
        <w:spacing w:line="360" w:lineRule="auto"/>
        <w:rPr>
          <w:rFonts w:ascii="Arial" w:hAnsi="Arial"/>
          <w:i/>
          <w:iCs/>
          <w:sz w:val="18"/>
          <w:szCs w:val="18"/>
          <w:u w:val="single"/>
        </w:rPr>
      </w:pPr>
      <w:r w:rsidRPr="00CE28BE">
        <w:rPr>
          <w:rFonts w:ascii="Arial" w:hAnsi="Arial"/>
          <w:i/>
          <w:iCs/>
          <w:sz w:val="18"/>
          <w:szCs w:val="18"/>
          <w:u w:val="single"/>
        </w:rPr>
        <w:t>(gdy Wykonawca jest spółką handlową bądź spółdzielnią)</w:t>
      </w:r>
    </w:p>
    <w:p w:rsidR="00CE28BE" w:rsidRPr="00CE28BE" w:rsidRDefault="00CE28BE" w:rsidP="00CE28BE">
      <w:pPr>
        <w:spacing w:line="360" w:lineRule="auto"/>
        <w:rPr>
          <w:rFonts w:ascii="Arial" w:hAnsi="Arial"/>
          <w:sz w:val="18"/>
          <w:szCs w:val="18"/>
        </w:rPr>
      </w:pPr>
    </w:p>
    <w:p w:rsidR="00CE28BE" w:rsidRPr="00CE28BE" w:rsidRDefault="00CE28BE" w:rsidP="00CE28BE">
      <w:pPr>
        <w:spacing w:line="360" w:lineRule="auto"/>
        <w:rPr>
          <w:rFonts w:ascii="Arial" w:hAnsi="Arial"/>
          <w:sz w:val="18"/>
          <w:szCs w:val="18"/>
        </w:rPr>
      </w:pPr>
      <w:r w:rsidRPr="00CE28BE">
        <w:rPr>
          <w:rFonts w:ascii="Arial" w:hAnsi="Arial"/>
          <w:sz w:val="18"/>
          <w:szCs w:val="18"/>
        </w:rPr>
        <w:t>…..........................................................(nazwa), z siedzibą w …..................................wpisaną w Krajowym Rejestrze Sądowym przez Sąd …................................. pod numerem KRS ….................................</w:t>
      </w:r>
    </w:p>
    <w:p w:rsidR="00CE28BE" w:rsidRPr="00CE28BE" w:rsidRDefault="00CE28BE" w:rsidP="00CE28BE">
      <w:pPr>
        <w:spacing w:line="360" w:lineRule="auto"/>
        <w:rPr>
          <w:rFonts w:ascii="Arial" w:hAnsi="Arial"/>
          <w:sz w:val="18"/>
          <w:szCs w:val="18"/>
        </w:rPr>
      </w:pPr>
      <w:r w:rsidRPr="00CE28BE">
        <w:rPr>
          <w:rFonts w:ascii="Arial" w:hAnsi="Arial"/>
          <w:sz w:val="18"/>
          <w:szCs w:val="18"/>
        </w:rPr>
        <w:t>reprezentowana przez:</w:t>
      </w:r>
    </w:p>
    <w:p w:rsidR="00CE28BE" w:rsidRPr="00CE28BE" w:rsidRDefault="00CE28BE" w:rsidP="00CE28BE">
      <w:pPr>
        <w:spacing w:line="360" w:lineRule="auto"/>
        <w:rPr>
          <w:rFonts w:ascii="Arial" w:hAnsi="Arial"/>
          <w:sz w:val="18"/>
          <w:szCs w:val="18"/>
        </w:rPr>
      </w:pPr>
      <w:r w:rsidRPr="00CE28BE">
        <w:rPr>
          <w:rFonts w:ascii="Arial" w:hAnsi="Arial"/>
          <w:sz w:val="18"/>
          <w:szCs w:val="18"/>
        </w:rPr>
        <w:t>…................................................................................................</w:t>
      </w:r>
    </w:p>
    <w:p w:rsidR="00CE28BE" w:rsidRPr="00CE28BE" w:rsidRDefault="00CE28BE" w:rsidP="00CE28BE">
      <w:pPr>
        <w:spacing w:line="360" w:lineRule="auto"/>
        <w:rPr>
          <w:rFonts w:ascii="Arial" w:hAnsi="Arial"/>
          <w:sz w:val="18"/>
          <w:szCs w:val="18"/>
        </w:rPr>
      </w:pPr>
      <w:r w:rsidRPr="00CE28BE">
        <w:rPr>
          <w:rFonts w:ascii="Arial" w:hAnsi="Arial"/>
          <w:sz w:val="18"/>
          <w:szCs w:val="18"/>
        </w:rPr>
        <w:t>NIP......................................................................</w:t>
      </w:r>
    </w:p>
    <w:p w:rsidR="00CE28BE" w:rsidRPr="00CE28BE" w:rsidRDefault="00CE28BE" w:rsidP="00CE28BE">
      <w:pPr>
        <w:spacing w:line="360" w:lineRule="auto"/>
        <w:rPr>
          <w:rFonts w:ascii="Arial" w:hAnsi="Arial"/>
          <w:sz w:val="18"/>
          <w:szCs w:val="18"/>
        </w:rPr>
      </w:pPr>
      <w:r w:rsidRPr="00CE28BE">
        <w:rPr>
          <w:rFonts w:ascii="Arial" w:hAnsi="Arial"/>
          <w:sz w:val="18"/>
          <w:szCs w:val="18"/>
        </w:rPr>
        <w:t>REGON..............................................................</w:t>
      </w:r>
    </w:p>
    <w:p w:rsidR="00CE28BE" w:rsidRPr="00CE28BE" w:rsidRDefault="00CE28BE" w:rsidP="00CE28BE">
      <w:pPr>
        <w:spacing w:line="360" w:lineRule="auto"/>
        <w:rPr>
          <w:rFonts w:ascii="Arial" w:hAnsi="Arial"/>
          <w:b/>
          <w:bCs/>
          <w:sz w:val="18"/>
          <w:szCs w:val="18"/>
        </w:rPr>
      </w:pPr>
      <w:r w:rsidRPr="00CE28BE">
        <w:rPr>
          <w:rFonts w:ascii="Arial" w:hAnsi="Arial"/>
          <w:sz w:val="18"/>
          <w:szCs w:val="18"/>
        </w:rPr>
        <w:t>zwanym w dalszym tekście umowy  „</w:t>
      </w:r>
      <w:r w:rsidRPr="00CE28BE">
        <w:rPr>
          <w:rFonts w:ascii="Arial" w:hAnsi="Arial"/>
          <w:b/>
          <w:bCs/>
          <w:sz w:val="18"/>
          <w:szCs w:val="18"/>
        </w:rPr>
        <w:t>Wykonawcą”,</w:t>
      </w:r>
    </w:p>
    <w:p w:rsidR="00CE28BE" w:rsidRPr="00CE28BE" w:rsidRDefault="00CE28BE" w:rsidP="00CE28BE">
      <w:pPr>
        <w:spacing w:line="360" w:lineRule="auto"/>
        <w:rPr>
          <w:sz w:val="18"/>
          <w:szCs w:val="18"/>
        </w:rPr>
      </w:pPr>
    </w:p>
    <w:p w:rsidR="00CE28BE" w:rsidRPr="00CE28BE" w:rsidRDefault="00CE28BE" w:rsidP="00CE28BE">
      <w:pPr>
        <w:spacing w:line="360" w:lineRule="auto"/>
        <w:rPr>
          <w:rFonts w:ascii="Arial" w:hAnsi="Arial"/>
          <w:sz w:val="18"/>
          <w:szCs w:val="18"/>
          <w:u w:val="single"/>
        </w:rPr>
      </w:pPr>
      <w:r w:rsidRPr="00CE28BE">
        <w:rPr>
          <w:rFonts w:ascii="Arial" w:hAnsi="Arial"/>
          <w:sz w:val="18"/>
          <w:szCs w:val="18"/>
          <w:u w:val="single"/>
        </w:rPr>
        <w:t>(gdy Wykonawca jest podmiotem działającym na podstawie wpisu do ewidencji działalności gospodarczej)</w:t>
      </w:r>
    </w:p>
    <w:p w:rsidR="00CE28BE" w:rsidRPr="00CE28BE" w:rsidRDefault="00CE28BE" w:rsidP="00CE28BE">
      <w:pPr>
        <w:spacing w:line="360" w:lineRule="auto"/>
        <w:rPr>
          <w:rFonts w:ascii="Arial" w:hAnsi="Arial"/>
          <w:sz w:val="18"/>
          <w:szCs w:val="18"/>
        </w:rPr>
      </w:pPr>
      <w:r w:rsidRPr="00CE28BE">
        <w:rPr>
          <w:rFonts w:ascii="Arial" w:hAnsi="Arial"/>
          <w:sz w:val="18"/>
          <w:szCs w:val="18"/>
        </w:rPr>
        <w:t>….......................................................[imię i nazwisko], zam. (adres)...........................................PESEL.........................................</w:t>
      </w:r>
    </w:p>
    <w:p w:rsidR="00CE28BE" w:rsidRPr="00CE28BE" w:rsidRDefault="00CE28BE" w:rsidP="00CE28BE">
      <w:pPr>
        <w:spacing w:line="360" w:lineRule="auto"/>
        <w:rPr>
          <w:rFonts w:ascii="Arial" w:hAnsi="Arial"/>
          <w:sz w:val="18"/>
          <w:szCs w:val="18"/>
        </w:rPr>
      </w:pPr>
      <w:r w:rsidRPr="00CE28BE">
        <w:rPr>
          <w:rFonts w:ascii="Arial" w:hAnsi="Arial"/>
          <w:sz w:val="18"/>
          <w:szCs w:val="18"/>
        </w:rPr>
        <w:t>- prowadzącym działalność gospodarczą pod nazwą …..............................., na podstawie wpisu do CEIDG, zgodnie z załączonym wydrukiem ze strony internetowej – Załącznik nr …..........,</w:t>
      </w:r>
    </w:p>
    <w:p w:rsidR="00CE28BE" w:rsidRPr="00CE28BE" w:rsidRDefault="00CE28BE" w:rsidP="00CE28BE">
      <w:pPr>
        <w:spacing w:line="360" w:lineRule="auto"/>
        <w:rPr>
          <w:rFonts w:ascii="Arial" w:hAnsi="Arial"/>
          <w:sz w:val="18"/>
          <w:szCs w:val="18"/>
        </w:rPr>
      </w:pPr>
      <w:r w:rsidRPr="00CE28BE">
        <w:rPr>
          <w:rFonts w:ascii="Arial" w:hAnsi="Arial"/>
          <w:sz w:val="18"/>
          <w:szCs w:val="18"/>
        </w:rPr>
        <w:t>z siedzibą w ….........................................................................,</w:t>
      </w:r>
    </w:p>
    <w:p w:rsidR="00CE28BE" w:rsidRPr="00CE28BE" w:rsidRDefault="00CE28BE" w:rsidP="00CE28BE">
      <w:pPr>
        <w:spacing w:line="360" w:lineRule="auto"/>
        <w:rPr>
          <w:rFonts w:ascii="Arial" w:hAnsi="Arial"/>
          <w:sz w:val="18"/>
          <w:szCs w:val="18"/>
        </w:rPr>
      </w:pPr>
      <w:r w:rsidRPr="00CE28BE">
        <w:rPr>
          <w:rFonts w:ascii="Arial" w:hAnsi="Arial"/>
          <w:sz w:val="18"/>
          <w:szCs w:val="18"/>
        </w:rPr>
        <w:t>NIP......................................................................</w:t>
      </w:r>
    </w:p>
    <w:p w:rsidR="00CE28BE" w:rsidRPr="00CE28BE" w:rsidRDefault="00CE28BE" w:rsidP="00CE28BE">
      <w:pPr>
        <w:spacing w:line="360" w:lineRule="auto"/>
        <w:rPr>
          <w:rFonts w:ascii="Arial" w:hAnsi="Arial"/>
          <w:sz w:val="18"/>
          <w:szCs w:val="18"/>
        </w:rPr>
      </w:pPr>
      <w:r w:rsidRPr="00CE28BE">
        <w:rPr>
          <w:rFonts w:ascii="Arial" w:hAnsi="Arial"/>
          <w:sz w:val="18"/>
          <w:szCs w:val="18"/>
        </w:rPr>
        <w:t>REGON..............................................................</w:t>
      </w:r>
    </w:p>
    <w:p w:rsidR="00CE28BE" w:rsidRPr="00CE28BE" w:rsidRDefault="00CE28BE" w:rsidP="00CE28BE">
      <w:pPr>
        <w:spacing w:line="360" w:lineRule="auto"/>
        <w:rPr>
          <w:rFonts w:ascii="Arial" w:hAnsi="Arial"/>
          <w:b/>
          <w:bCs/>
          <w:sz w:val="18"/>
          <w:szCs w:val="18"/>
        </w:rPr>
      </w:pPr>
      <w:r w:rsidRPr="00CE28BE">
        <w:rPr>
          <w:rFonts w:ascii="Arial" w:hAnsi="Arial"/>
          <w:sz w:val="18"/>
          <w:szCs w:val="18"/>
        </w:rPr>
        <w:t xml:space="preserve">zwanym dalej </w:t>
      </w:r>
      <w:r w:rsidRPr="00CE28BE">
        <w:rPr>
          <w:rFonts w:ascii="Arial" w:hAnsi="Arial"/>
          <w:b/>
          <w:bCs/>
          <w:sz w:val="18"/>
          <w:szCs w:val="18"/>
        </w:rPr>
        <w:t>Wykonawcą,</w:t>
      </w:r>
    </w:p>
    <w:p w:rsidR="00CE28BE" w:rsidRPr="00CE28BE" w:rsidRDefault="00CE28BE" w:rsidP="00CE28BE">
      <w:pPr>
        <w:spacing w:line="360" w:lineRule="auto"/>
        <w:rPr>
          <w:rFonts w:ascii="Arial" w:hAnsi="Arial"/>
          <w:sz w:val="18"/>
          <w:szCs w:val="18"/>
        </w:rPr>
      </w:pPr>
    </w:p>
    <w:p w:rsidR="00CE28BE" w:rsidRPr="00CE28BE" w:rsidRDefault="00CE28BE" w:rsidP="00CE28BE">
      <w:pPr>
        <w:spacing w:line="360" w:lineRule="auto"/>
        <w:rPr>
          <w:rFonts w:ascii="Arial" w:hAnsi="Arial"/>
          <w:sz w:val="18"/>
          <w:szCs w:val="18"/>
          <w:u w:val="single"/>
        </w:rPr>
      </w:pPr>
      <w:r w:rsidRPr="00CE28BE">
        <w:rPr>
          <w:rFonts w:ascii="Arial" w:hAnsi="Arial"/>
          <w:sz w:val="18"/>
          <w:szCs w:val="18"/>
          <w:u w:val="single"/>
        </w:rPr>
        <w:t>(gdy Wykonawca działa w formie spółki cywilnej – należy wpisać dane wszystkich wspólników)</w:t>
      </w:r>
    </w:p>
    <w:p w:rsidR="00CE28BE" w:rsidRPr="00CE28BE" w:rsidRDefault="00CE28BE" w:rsidP="00CE28BE">
      <w:pPr>
        <w:spacing w:line="360" w:lineRule="auto"/>
        <w:rPr>
          <w:rFonts w:ascii="Arial" w:hAnsi="Arial"/>
          <w:sz w:val="18"/>
          <w:szCs w:val="18"/>
        </w:rPr>
      </w:pPr>
      <w:r w:rsidRPr="00CE28BE">
        <w:rPr>
          <w:rFonts w:ascii="Arial" w:hAnsi="Arial"/>
          <w:b/>
          <w:bCs/>
          <w:sz w:val="18"/>
          <w:szCs w:val="18"/>
        </w:rPr>
        <w:t>….......................................................</w:t>
      </w:r>
      <w:r w:rsidRPr="00CE28BE">
        <w:rPr>
          <w:rFonts w:ascii="Arial" w:hAnsi="Arial"/>
          <w:sz w:val="18"/>
          <w:szCs w:val="18"/>
        </w:rPr>
        <w:t>[</w:t>
      </w:r>
      <w:r w:rsidRPr="00CE28BE">
        <w:rPr>
          <w:rFonts w:ascii="Arial" w:hAnsi="Arial"/>
          <w:b/>
          <w:bCs/>
          <w:sz w:val="18"/>
          <w:szCs w:val="18"/>
        </w:rPr>
        <w:t>imię i nazwisko]</w:t>
      </w:r>
      <w:r w:rsidRPr="00CE28BE">
        <w:rPr>
          <w:rFonts w:ascii="Arial" w:hAnsi="Arial"/>
          <w:sz w:val="18"/>
          <w:szCs w:val="18"/>
        </w:rPr>
        <w:t>, zam. (adres)...........................................PESEL …...........................</w:t>
      </w:r>
    </w:p>
    <w:p w:rsidR="00CE28BE" w:rsidRPr="00CE28BE" w:rsidRDefault="00CE28BE" w:rsidP="00CE28BE">
      <w:pPr>
        <w:spacing w:line="360" w:lineRule="auto"/>
        <w:rPr>
          <w:rFonts w:ascii="Arial" w:hAnsi="Arial"/>
          <w:sz w:val="18"/>
          <w:szCs w:val="18"/>
        </w:rPr>
      </w:pPr>
      <w:r w:rsidRPr="00CE28BE">
        <w:rPr>
          <w:rFonts w:ascii="Arial" w:hAnsi="Arial"/>
          <w:sz w:val="18"/>
          <w:szCs w:val="18"/>
        </w:rPr>
        <w:t>- prowadzącym działalność gospodarczą na podstawie wpisu do CEIDG, zgodnie z załączonym wydrukiem ze strony internetowej – Załącznik nr …..........,</w:t>
      </w:r>
    </w:p>
    <w:p w:rsidR="00CE28BE" w:rsidRPr="00CE28BE" w:rsidRDefault="00CE28BE" w:rsidP="00CE28BE">
      <w:pPr>
        <w:spacing w:line="360" w:lineRule="auto"/>
        <w:rPr>
          <w:rFonts w:ascii="Arial" w:hAnsi="Arial"/>
          <w:sz w:val="18"/>
          <w:szCs w:val="18"/>
        </w:rPr>
      </w:pPr>
      <w:r w:rsidRPr="00CE28BE">
        <w:rPr>
          <w:rFonts w:ascii="Arial" w:hAnsi="Arial"/>
          <w:b/>
          <w:bCs/>
          <w:sz w:val="18"/>
          <w:szCs w:val="18"/>
        </w:rPr>
        <w:t xml:space="preserve"> ….......................................................[imię i nazwisko],</w:t>
      </w:r>
      <w:r w:rsidRPr="00CE28BE">
        <w:rPr>
          <w:rFonts w:ascii="Arial" w:hAnsi="Arial"/>
          <w:sz w:val="18"/>
          <w:szCs w:val="18"/>
        </w:rPr>
        <w:t xml:space="preserve"> zam. (adres)...........................................PESEL..................................</w:t>
      </w:r>
    </w:p>
    <w:p w:rsidR="00CE28BE" w:rsidRPr="00CE28BE" w:rsidRDefault="00CE28BE" w:rsidP="00CE28BE">
      <w:pPr>
        <w:spacing w:line="360" w:lineRule="auto"/>
        <w:rPr>
          <w:rFonts w:ascii="Arial" w:hAnsi="Arial"/>
          <w:sz w:val="18"/>
          <w:szCs w:val="18"/>
        </w:rPr>
      </w:pPr>
      <w:r w:rsidRPr="00CE28BE">
        <w:rPr>
          <w:rFonts w:ascii="Arial" w:hAnsi="Arial"/>
          <w:sz w:val="18"/>
          <w:szCs w:val="18"/>
        </w:rPr>
        <w:t>- prowadzącym działalność gospodarczą na podstawie wpisu do CEIDG, zgodnie z załączonym wydrukiem ze strony internetowej – Załącznik nr ….........., ,</w:t>
      </w:r>
    </w:p>
    <w:p w:rsidR="00CE28BE" w:rsidRPr="00CE28BE" w:rsidRDefault="00CE28BE" w:rsidP="00CE28BE">
      <w:pPr>
        <w:spacing w:line="360" w:lineRule="auto"/>
        <w:rPr>
          <w:rFonts w:ascii="Arial" w:hAnsi="Arial"/>
          <w:sz w:val="18"/>
          <w:szCs w:val="18"/>
        </w:rPr>
      </w:pPr>
    </w:p>
    <w:p w:rsidR="00CE28BE" w:rsidRPr="00CE28BE" w:rsidRDefault="00CE28BE" w:rsidP="00CE28BE">
      <w:pPr>
        <w:spacing w:line="360" w:lineRule="auto"/>
        <w:rPr>
          <w:rFonts w:ascii="Arial" w:hAnsi="Arial"/>
          <w:sz w:val="18"/>
          <w:szCs w:val="18"/>
        </w:rPr>
      </w:pPr>
      <w:r w:rsidRPr="00CE28BE">
        <w:rPr>
          <w:rFonts w:ascii="Arial" w:hAnsi="Arial"/>
          <w:b/>
          <w:bCs/>
          <w:sz w:val="18"/>
          <w:szCs w:val="18"/>
        </w:rPr>
        <w:t xml:space="preserve">wspólnikami spółki cywilnej ….................................(nazwa), </w:t>
      </w:r>
      <w:r w:rsidRPr="00CE28BE">
        <w:rPr>
          <w:rFonts w:ascii="Arial" w:hAnsi="Arial"/>
          <w:sz w:val="18"/>
          <w:szCs w:val="18"/>
        </w:rPr>
        <w:t>z siedzibą w ….............................,</w:t>
      </w:r>
    </w:p>
    <w:p w:rsidR="00CE28BE" w:rsidRPr="00CE28BE" w:rsidRDefault="00CE28BE" w:rsidP="00CE28BE">
      <w:pPr>
        <w:spacing w:line="360" w:lineRule="auto"/>
        <w:rPr>
          <w:rFonts w:ascii="Arial" w:hAnsi="Arial"/>
          <w:sz w:val="18"/>
          <w:szCs w:val="18"/>
        </w:rPr>
      </w:pPr>
      <w:r w:rsidRPr="00CE28BE">
        <w:rPr>
          <w:rFonts w:ascii="Arial" w:hAnsi="Arial"/>
          <w:sz w:val="18"/>
          <w:szCs w:val="18"/>
        </w:rPr>
        <w:t>NIP......................................................................</w:t>
      </w:r>
    </w:p>
    <w:p w:rsidR="00CE28BE" w:rsidRPr="00CE28BE" w:rsidRDefault="00CE28BE" w:rsidP="00CE28BE">
      <w:pPr>
        <w:spacing w:line="360" w:lineRule="auto"/>
        <w:rPr>
          <w:rFonts w:ascii="Arial" w:hAnsi="Arial"/>
          <w:sz w:val="18"/>
          <w:szCs w:val="18"/>
        </w:rPr>
      </w:pPr>
      <w:r w:rsidRPr="00CE28BE">
        <w:rPr>
          <w:rFonts w:ascii="Arial" w:hAnsi="Arial"/>
          <w:sz w:val="18"/>
          <w:szCs w:val="18"/>
        </w:rPr>
        <w:t>REGON..............................................................</w:t>
      </w:r>
    </w:p>
    <w:p w:rsidR="00CE28BE" w:rsidRPr="00CE28BE" w:rsidRDefault="00CE28BE" w:rsidP="00CE28BE">
      <w:pPr>
        <w:spacing w:line="360" w:lineRule="auto"/>
        <w:rPr>
          <w:rFonts w:ascii="Arial" w:hAnsi="Arial"/>
          <w:b/>
          <w:bCs/>
          <w:sz w:val="18"/>
          <w:szCs w:val="18"/>
        </w:rPr>
      </w:pPr>
      <w:r w:rsidRPr="00CE28BE">
        <w:rPr>
          <w:rFonts w:ascii="Arial" w:hAnsi="Arial"/>
          <w:sz w:val="18"/>
          <w:szCs w:val="18"/>
        </w:rPr>
        <w:t xml:space="preserve">zwanym dalej </w:t>
      </w:r>
      <w:r w:rsidRPr="00CE28BE">
        <w:rPr>
          <w:rFonts w:ascii="Arial" w:hAnsi="Arial"/>
          <w:b/>
          <w:bCs/>
          <w:sz w:val="18"/>
          <w:szCs w:val="18"/>
        </w:rPr>
        <w:t>Wykonawcą,</w:t>
      </w:r>
    </w:p>
    <w:p w:rsidR="00CE28BE" w:rsidRPr="00CE28BE" w:rsidRDefault="00CE28BE" w:rsidP="00CE28BE">
      <w:pPr>
        <w:spacing w:line="360" w:lineRule="auto"/>
        <w:rPr>
          <w:rFonts w:ascii="Arial" w:hAnsi="Arial"/>
          <w:b/>
          <w:bCs/>
          <w:sz w:val="18"/>
          <w:szCs w:val="18"/>
        </w:rPr>
      </w:pPr>
      <w:r w:rsidRPr="00CE28BE">
        <w:rPr>
          <w:rFonts w:ascii="Arial" w:hAnsi="Arial"/>
          <w:b/>
          <w:bCs/>
          <w:sz w:val="18"/>
          <w:szCs w:val="18"/>
        </w:rPr>
        <w:t>(ZAMAWIAJĄCY MOŻE ZAŻĄDAĆ PRZED ZAWARCIEM UMOWY PRZEDSTAWIENIA UMOWY REGULUJĄCEJ WSPÓŁPRACĘ WYKONAWCÓW – UMOWY SPÓŁKI)</w:t>
      </w:r>
    </w:p>
    <w:p w:rsidR="00CE28BE" w:rsidRPr="00CE28BE" w:rsidRDefault="00CE28BE" w:rsidP="00CE28BE">
      <w:pPr>
        <w:spacing w:line="360" w:lineRule="auto"/>
        <w:rPr>
          <w:rFonts w:ascii="Arial" w:hAnsi="Arial"/>
          <w:i/>
          <w:iCs/>
          <w:sz w:val="18"/>
          <w:szCs w:val="18"/>
        </w:rPr>
      </w:pPr>
    </w:p>
    <w:p w:rsidR="00CE28BE" w:rsidRPr="00CE28BE" w:rsidRDefault="00CE28BE" w:rsidP="00CE28BE">
      <w:pPr>
        <w:spacing w:line="360" w:lineRule="auto"/>
        <w:rPr>
          <w:rFonts w:ascii="Arial" w:hAnsi="Arial"/>
          <w:i/>
          <w:iCs/>
          <w:sz w:val="18"/>
          <w:szCs w:val="18"/>
        </w:rPr>
      </w:pPr>
      <w:r w:rsidRPr="00CE28BE">
        <w:rPr>
          <w:rFonts w:ascii="Arial" w:hAnsi="Arial"/>
          <w:i/>
          <w:iCs/>
          <w:sz w:val="18"/>
          <w:szCs w:val="18"/>
        </w:rPr>
        <w:t xml:space="preserve">Przy zastosowaniu art. 4 </w:t>
      </w:r>
      <w:proofErr w:type="spellStart"/>
      <w:r w:rsidRPr="00CE28BE">
        <w:rPr>
          <w:rFonts w:ascii="Arial" w:hAnsi="Arial"/>
          <w:i/>
          <w:iCs/>
          <w:sz w:val="18"/>
          <w:szCs w:val="18"/>
        </w:rPr>
        <w:t>pkt</w:t>
      </w:r>
      <w:proofErr w:type="spellEnd"/>
      <w:r w:rsidRPr="00CE28BE">
        <w:rPr>
          <w:rFonts w:ascii="Arial" w:hAnsi="Arial"/>
          <w:i/>
          <w:iCs/>
          <w:sz w:val="18"/>
          <w:szCs w:val="18"/>
        </w:rPr>
        <w:t xml:space="preserve"> 8 ustawy z dnia 29 stycznia 2004 roku – Prawo zamówień publicznych ( tekst jednolity  </w:t>
      </w:r>
      <w:proofErr w:type="spellStart"/>
      <w:r w:rsidRPr="00CE28BE">
        <w:rPr>
          <w:rFonts w:ascii="Arial" w:hAnsi="Arial"/>
          <w:i/>
          <w:iCs/>
          <w:sz w:val="18"/>
          <w:szCs w:val="18"/>
        </w:rPr>
        <w:t>Dz.U</w:t>
      </w:r>
      <w:proofErr w:type="spellEnd"/>
      <w:r w:rsidRPr="00CE28BE">
        <w:rPr>
          <w:rFonts w:ascii="Arial" w:hAnsi="Arial"/>
          <w:i/>
          <w:iCs/>
          <w:sz w:val="18"/>
          <w:szCs w:val="18"/>
        </w:rPr>
        <w:t>. z 201</w:t>
      </w:r>
      <w:r>
        <w:rPr>
          <w:rFonts w:ascii="Arial" w:hAnsi="Arial"/>
          <w:i/>
          <w:iCs/>
          <w:sz w:val="18"/>
          <w:szCs w:val="18"/>
        </w:rPr>
        <w:t>8</w:t>
      </w:r>
      <w:r w:rsidRPr="00CE28BE">
        <w:rPr>
          <w:rFonts w:ascii="Arial" w:hAnsi="Arial"/>
          <w:i/>
          <w:iCs/>
          <w:sz w:val="18"/>
          <w:szCs w:val="18"/>
        </w:rPr>
        <w:t xml:space="preserve"> roku,  poz. </w:t>
      </w:r>
      <w:r>
        <w:rPr>
          <w:rFonts w:ascii="Arial" w:hAnsi="Arial"/>
          <w:i/>
          <w:iCs/>
          <w:sz w:val="18"/>
          <w:szCs w:val="18"/>
        </w:rPr>
        <w:t xml:space="preserve">1986 ze zmianami </w:t>
      </w:r>
      <w:r w:rsidRPr="00CE28BE">
        <w:rPr>
          <w:rFonts w:ascii="Arial" w:hAnsi="Arial"/>
          <w:i/>
          <w:iCs/>
          <w:sz w:val="18"/>
          <w:szCs w:val="18"/>
        </w:rPr>
        <w:t>) została zawarta umowa następującej treści:</w:t>
      </w:r>
    </w:p>
    <w:p w:rsidR="00617457" w:rsidRPr="004A3B31" w:rsidRDefault="00617457" w:rsidP="00953D41">
      <w:pPr>
        <w:spacing w:line="360" w:lineRule="auto"/>
        <w:rPr>
          <w:rFonts w:ascii="Arial" w:hAnsi="Arial" w:cs="Arial"/>
          <w:sz w:val="18"/>
          <w:szCs w:val="18"/>
        </w:rPr>
      </w:pP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1</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PRZEDMIOT UMOWY</w:t>
      </w:r>
    </w:p>
    <w:p w:rsidR="002362F1" w:rsidRPr="004A3B31" w:rsidRDefault="00617457" w:rsidP="002362F1">
      <w:pPr>
        <w:pStyle w:val="Lista-kontynuacja1"/>
        <w:tabs>
          <w:tab w:val="left" w:pos="3164"/>
          <w:tab w:val="left" w:pos="11462"/>
        </w:tabs>
        <w:spacing w:line="360" w:lineRule="auto"/>
        <w:ind w:left="0"/>
        <w:jc w:val="both"/>
        <w:rPr>
          <w:rFonts w:ascii="Arial" w:hAnsi="Arial" w:cs="Arial"/>
          <w:color w:val="FF0000"/>
          <w:sz w:val="18"/>
          <w:szCs w:val="18"/>
        </w:rPr>
      </w:pPr>
      <w:r w:rsidRPr="004A3B31">
        <w:rPr>
          <w:rFonts w:ascii="Arial" w:hAnsi="Arial" w:cs="Arial"/>
          <w:sz w:val="18"/>
          <w:szCs w:val="18"/>
        </w:rPr>
        <w:t xml:space="preserve">1. Zamawiający zamawia, a Wykonawca przyjmuje do wykonania zadanie: </w:t>
      </w:r>
      <w:r w:rsidR="00CE28BE">
        <w:rPr>
          <w:rFonts w:ascii="Arial" w:hAnsi="Arial" w:cs="Arial"/>
          <w:sz w:val="18"/>
          <w:szCs w:val="18"/>
        </w:rPr>
        <w:t>Wzmocnienie więźby dachowej sali gimnastycznej przy Szkole Podstawowej w Kostomłotach</w:t>
      </w:r>
      <w:r w:rsidR="00B239D7" w:rsidRPr="004A3B31">
        <w:rPr>
          <w:rFonts w:ascii="Arial" w:hAnsi="Arial" w:cs="Arial"/>
          <w:sz w:val="18"/>
          <w:szCs w:val="18"/>
        </w:rPr>
        <w:t>.</w:t>
      </w:r>
      <w:r w:rsidR="002362F1" w:rsidRPr="004A3B31">
        <w:rPr>
          <w:rFonts w:ascii="Arial" w:hAnsi="Arial" w:cs="Arial"/>
          <w:color w:val="FF0000"/>
          <w:sz w:val="18"/>
          <w:szCs w:val="18"/>
        </w:rPr>
        <w:t xml:space="preserve"> </w:t>
      </w:r>
    </w:p>
    <w:p w:rsidR="00617457" w:rsidRPr="004A3B31" w:rsidRDefault="00617457" w:rsidP="002362F1">
      <w:pPr>
        <w:pStyle w:val="Lista-kontynuacja1"/>
        <w:tabs>
          <w:tab w:val="left" w:pos="3164"/>
          <w:tab w:val="left" w:pos="11462"/>
        </w:tabs>
        <w:spacing w:line="360" w:lineRule="auto"/>
        <w:ind w:left="0"/>
        <w:jc w:val="both"/>
        <w:rPr>
          <w:rFonts w:ascii="Arial" w:hAnsi="Arial" w:cs="Arial"/>
          <w:color w:val="000000" w:themeColor="text1"/>
          <w:sz w:val="18"/>
          <w:szCs w:val="18"/>
        </w:rPr>
      </w:pPr>
      <w:r w:rsidRPr="004A3B31">
        <w:rPr>
          <w:rFonts w:ascii="Arial" w:hAnsi="Arial" w:cs="Arial"/>
          <w:color w:val="000000" w:themeColor="text1"/>
          <w:sz w:val="18"/>
          <w:szCs w:val="18"/>
        </w:rPr>
        <w:t xml:space="preserve">2. Szczegółowy opis i wymagania dotyczące realizacji przedmiotu zamówienia określone są  w </w:t>
      </w:r>
      <w:r w:rsidR="00F60BAD" w:rsidRPr="004A3B31">
        <w:rPr>
          <w:rFonts w:ascii="Arial" w:hAnsi="Arial" w:cs="Arial"/>
          <w:b/>
          <w:color w:val="000000" w:themeColor="text1"/>
          <w:sz w:val="18"/>
          <w:szCs w:val="18"/>
        </w:rPr>
        <w:t>załączniku nr 1</w:t>
      </w:r>
      <w:r w:rsidRPr="004A3B31">
        <w:rPr>
          <w:rFonts w:ascii="Arial" w:hAnsi="Arial" w:cs="Arial"/>
          <w:b/>
          <w:color w:val="000000" w:themeColor="text1"/>
          <w:sz w:val="18"/>
          <w:szCs w:val="18"/>
        </w:rPr>
        <w:t xml:space="preserve"> </w:t>
      </w:r>
      <w:r w:rsidRPr="004A3B31">
        <w:rPr>
          <w:rFonts w:ascii="Arial" w:hAnsi="Arial" w:cs="Arial"/>
          <w:color w:val="000000" w:themeColor="text1"/>
          <w:sz w:val="18"/>
          <w:szCs w:val="18"/>
        </w:rPr>
        <w:t xml:space="preserve"> do niniejszej umowy (Dokumentacja projektowa).</w:t>
      </w:r>
    </w:p>
    <w:p w:rsidR="00617457" w:rsidRPr="004A3B31" w:rsidRDefault="00617457" w:rsidP="00617457">
      <w:pPr>
        <w:tabs>
          <w:tab w:val="left" w:pos="2822"/>
        </w:tabs>
        <w:autoSpaceDE w:val="0"/>
        <w:spacing w:line="360" w:lineRule="auto"/>
        <w:jc w:val="both"/>
        <w:rPr>
          <w:rFonts w:ascii="Arial" w:hAnsi="Arial" w:cs="Arial"/>
          <w:bCs/>
          <w:color w:val="000000" w:themeColor="text1"/>
          <w:sz w:val="18"/>
          <w:szCs w:val="18"/>
        </w:rPr>
      </w:pPr>
      <w:r w:rsidRPr="004A3B31">
        <w:rPr>
          <w:rFonts w:ascii="Arial" w:hAnsi="Arial" w:cs="Arial"/>
          <w:sz w:val="18"/>
          <w:szCs w:val="18"/>
        </w:rPr>
        <w:t>3. Realizacja przedmiotu umowy będzie zgodna z ofertą</w:t>
      </w:r>
      <w:r w:rsidRPr="004A3B31">
        <w:rPr>
          <w:rFonts w:ascii="Arial" w:hAnsi="Arial" w:cs="Arial"/>
          <w:color w:val="FF0000"/>
          <w:sz w:val="18"/>
          <w:szCs w:val="18"/>
        </w:rPr>
        <w:t xml:space="preserve"> </w:t>
      </w:r>
      <w:r w:rsidRPr="004A3B31">
        <w:rPr>
          <w:rFonts w:ascii="Arial" w:hAnsi="Arial" w:cs="Arial"/>
          <w:color w:val="000000" w:themeColor="text1"/>
          <w:sz w:val="18"/>
          <w:szCs w:val="18"/>
        </w:rPr>
        <w:t xml:space="preserve">Wykonawcy - </w:t>
      </w:r>
      <w:r w:rsidRPr="004A3B31">
        <w:rPr>
          <w:rFonts w:ascii="Arial" w:hAnsi="Arial" w:cs="Arial"/>
          <w:bCs/>
          <w:color w:val="000000" w:themeColor="text1"/>
          <w:sz w:val="18"/>
          <w:szCs w:val="18"/>
        </w:rPr>
        <w:t xml:space="preserve">stanowiącą </w:t>
      </w:r>
      <w:r w:rsidRPr="004A3B31">
        <w:rPr>
          <w:rFonts w:ascii="Arial" w:hAnsi="Arial" w:cs="Arial"/>
          <w:b/>
          <w:bCs/>
          <w:color w:val="000000" w:themeColor="text1"/>
          <w:sz w:val="18"/>
          <w:szCs w:val="18"/>
        </w:rPr>
        <w:t xml:space="preserve">załącznik nr </w:t>
      </w:r>
      <w:r w:rsidR="00F60BAD" w:rsidRPr="004A3B31">
        <w:rPr>
          <w:rFonts w:ascii="Arial" w:hAnsi="Arial" w:cs="Arial"/>
          <w:b/>
          <w:bCs/>
          <w:color w:val="000000" w:themeColor="text1"/>
          <w:sz w:val="18"/>
          <w:szCs w:val="18"/>
        </w:rPr>
        <w:t>2</w:t>
      </w:r>
      <w:r w:rsidRPr="004A3B31">
        <w:rPr>
          <w:rFonts w:ascii="Arial" w:hAnsi="Arial" w:cs="Arial"/>
          <w:bCs/>
          <w:color w:val="000000" w:themeColor="text1"/>
          <w:sz w:val="18"/>
          <w:szCs w:val="18"/>
        </w:rPr>
        <w:t xml:space="preserve"> do niniejszej umowy.</w:t>
      </w:r>
    </w:p>
    <w:p w:rsidR="00617457" w:rsidRPr="004A3B31" w:rsidRDefault="00617457" w:rsidP="00617457">
      <w:pPr>
        <w:tabs>
          <w:tab w:val="left" w:pos="360"/>
          <w:tab w:val="left" w:pos="4253"/>
          <w:tab w:val="left" w:pos="4395"/>
        </w:tabs>
        <w:spacing w:line="360" w:lineRule="auto"/>
        <w:jc w:val="both"/>
        <w:rPr>
          <w:rFonts w:ascii="Arial" w:eastAsia="TTE122F620t00" w:hAnsi="Arial" w:cs="Arial"/>
          <w:bCs/>
          <w:sz w:val="18"/>
          <w:szCs w:val="18"/>
        </w:rPr>
      </w:pPr>
      <w:r w:rsidRPr="004A3B31">
        <w:rPr>
          <w:rFonts w:ascii="Arial" w:hAnsi="Arial" w:cs="Arial"/>
          <w:sz w:val="18"/>
          <w:szCs w:val="18"/>
        </w:rPr>
        <w:t xml:space="preserve">4. Wykonawca zobowiązuje się wykonać przedmiot umowy zgodnie z warunkami wynikającymi z obowiązujących przepisów, w tym ustawy z 7 lipca 1994 r. Prawo budowlane oraz </w:t>
      </w:r>
      <w:r w:rsidRPr="004A3B31">
        <w:rPr>
          <w:rFonts w:ascii="Arial" w:eastAsia="TTE122F620t00" w:hAnsi="Arial" w:cs="Arial"/>
          <w:bCs/>
          <w:sz w:val="18"/>
          <w:szCs w:val="18"/>
        </w:rPr>
        <w:t xml:space="preserve">zasadami rzetelnej wiedzy technicznej, sztuki budowlanej oraz wytycznymi  i zaleceniami Zamawiającego. </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5. Wykonawca zobowiązany jest do:</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a) wykonania wszelkich przygotowań, prób, badań, uzgodnień, nadzorów, odbiorów i innych wymaganych przepisami czynności oraz dokumentów niezbędnych do wykonania umowy,</w:t>
      </w:r>
    </w:p>
    <w:p w:rsidR="00617457" w:rsidRPr="004A3B31" w:rsidRDefault="00617457" w:rsidP="00617457">
      <w:pPr>
        <w:autoSpaceDE w:val="0"/>
        <w:spacing w:line="360" w:lineRule="auto"/>
        <w:jc w:val="both"/>
        <w:rPr>
          <w:rFonts w:ascii="Arial" w:eastAsia="TTE122F620t00" w:hAnsi="Arial" w:cs="Arial"/>
          <w:bCs/>
          <w:sz w:val="18"/>
          <w:szCs w:val="18"/>
        </w:rPr>
      </w:pPr>
      <w:r w:rsidRPr="004A3B31">
        <w:rPr>
          <w:rFonts w:ascii="Arial" w:eastAsia="TTE122F620t00" w:hAnsi="Arial" w:cs="Arial"/>
          <w:sz w:val="18"/>
          <w:szCs w:val="18"/>
        </w:rPr>
        <w:t xml:space="preserve">b) opracowania dokumentów, wymienionych w § 6 ust. 3 niniejszej umowy i przekazania ich </w:t>
      </w:r>
      <w:r w:rsidRPr="004A3B31">
        <w:rPr>
          <w:rFonts w:ascii="Arial" w:eastAsia="TTE122F620t00" w:hAnsi="Arial" w:cs="Arial"/>
          <w:bCs/>
          <w:sz w:val="18"/>
          <w:szCs w:val="18"/>
        </w:rPr>
        <w:t xml:space="preserve"> Zamawiającemu.</w:t>
      </w:r>
    </w:p>
    <w:p w:rsidR="00617457" w:rsidRPr="004A3B31" w:rsidRDefault="00617457" w:rsidP="00617457">
      <w:pPr>
        <w:autoSpaceDE w:val="0"/>
        <w:spacing w:line="360" w:lineRule="auto"/>
        <w:jc w:val="both"/>
        <w:rPr>
          <w:rFonts w:ascii="Arial" w:eastAsia="TTE122F620t00" w:hAnsi="Arial" w:cs="Arial"/>
          <w:bCs/>
          <w:color w:val="FF0000"/>
          <w:sz w:val="18"/>
          <w:szCs w:val="18"/>
        </w:rPr>
      </w:pPr>
      <w:r w:rsidRPr="004A3B31">
        <w:rPr>
          <w:rFonts w:ascii="Arial" w:eastAsia="TTE122F620t00" w:hAnsi="Arial" w:cs="Arial"/>
          <w:bCs/>
          <w:sz w:val="18"/>
          <w:szCs w:val="18"/>
        </w:rPr>
        <w:t>6. Przedmiot umowy zostanie wykonany z materiałów dostarczonych przez Wykonawcę</w:t>
      </w:r>
      <w:r w:rsidR="009C1A2E" w:rsidRPr="004A3B31">
        <w:rPr>
          <w:rFonts w:ascii="Arial" w:eastAsia="TTE122F620t00" w:hAnsi="Arial" w:cs="Arial"/>
          <w:bCs/>
          <w:color w:val="FF0000"/>
          <w:sz w:val="18"/>
          <w:szCs w:val="18"/>
        </w:rPr>
        <w:t>.</w:t>
      </w:r>
    </w:p>
    <w:p w:rsidR="00617457" w:rsidRPr="004A3B31" w:rsidRDefault="009C1A2E" w:rsidP="00617457">
      <w:pPr>
        <w:autoSpaceDE w:val="0"/>
        <w:spacing w:line="360" w:lineRule="auto"/>
        <w:jc w:val="both"/>
        <w:rPr>
          <w:rFonts w:ascii="Arial" w:eastAsia="TTE122F620t00" w:hAnsi="Arial" w:cs="Arial"/>
          <w:bCs/>
          <w:color w:val="FF0000"/>
          <w:sz w:val="18"/>
          <w:szCs w:val="18"/>
        </w:rPr>
      </w:pPr>
      <w:r w:rsidRPr="004A3B31">
        <w:rPr>
          <w:rFonts w:ascii="Arial" w:eastAsia="TTE122F620t00" w:hAnsi="Arial" w:cs="Arial"/>
          <w:bCs/>
          <w:sz w:val="18"/>
          <w:szCs w:val="18"/>
        </w:rPr>
        <w:t>7</w:t>
      </w:r>
      <w:r w:rsidR="00617457" w:rsidRPr="004A3B31">
        <w:rPr>
          <w:rFonts w:ascii="Arial" w:eastAsia="TTE122F620t00" w:hAnsi="Arial" w:cs="Arial"/>
          <w:bCs/>
          <w:sz w:val="18"/>
          <w:szCs w:val="18"/>
        </w:rPr>
        <w:t>. Wykonawca odpowiada za szkody wyrządzone na prywatnych nieruchomościach w ramach realizacji przedmiotu niniejszej umowy. Odszkodowania za szkody wyrządzone na prywatnych nieruchomościach obciążają w całości Wykonawcę</w:t>
      </w:r>
      <w:r w:rsidR="00617457" w:rsidRPr="004A3B31">
        <w:rPr>
          <w:rFonts w:ascii="Arial" w:eastAsia="TTE122F620t00" w:hAnsi="Arial" w:cs="Arial"/>
          <w:bCs/>
          <w:color w:val="FF0000"/>
          <w:sz w:val="18"/>
          <w:szCs w:val="18"/>
        </w:rPr>
        <w:t>.</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2</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xml:space="preserve"> REALIZACJA ROBÓT i OŚWIADCZENIA WYKONAWCY</w:t>
      </w:r>
    </w:p>
    <w:p w:rsidR="00617457" w:rsidRPr="004A3B31" w:rsidRDefault="00617457" w:rsidP="00617457">
      <w:pPr>
        <w:autoSpaceDE w:val="0"/>
        <w:spacing w:line="360" w:lineRule="auto"/>
        <w:ind w:left="15"/>
        <w:jc w:val="both"/>
        <w:rPr>
          <w:rFonts w:ascii="Arial" w:hAnsi="Arial" w:cs="Arial"/>
          <w:color w:val="000000" w:themeColor="text1"/>
          <w:sz w:val="18"/>
          <w:szCs w:val="18"/>
        </w:rPr>
      </w:pPr>
      <w:r w:rsidRPr="004A3B31">
        <w:rPr>
          <w:rFonts w:ascii="Arial" w:hAnsi="Arial" w:cs="Arial"/>
          <w:sz w:val="18"/>
          <w:szCs w:val="18"/>
        </w:rPr>
        <w:t xml:space="preserve">1. Wykonawca zobowiązany będzie do rozpoczęcia robót budowlanych w terminie 7 dni od </w:t>
      </w:r>
      <w:r w:rsidRPr="004A3B31">
        <w:rPr>
          <w:rFonts w:ascii="Arial" w:hAnsi="Arial" w:cs="Arial"/>
          <w:color w:val="000000" w:themeColor="text1"/>
          <w:sz w:val="18"/>
          <w:szCs w:val="18"/>
        </w:rPr>
        <w:t xml:space="preserve">przekazania terenu budowy. </w:t>
      </w:r>
    </w:p>
    <w:p w:rsidR="00617457" w:rsidRPr="004A3B31" w:rsidRDefault="00617457" w:rsidP="00617457">
      <w:pPr>
        <w:autoSpaceDE w:val="0"/>
        <w:spacing w:line="360" w:lineRule="auto"/>
        <w:jc w:val="both"/>
        <w:rPr>
          <w:rFonts w:ascii="Arial" w:hAnsi="Arial" w:cs="Arial"/>
          <w:sz w:val="18"/>
          <w:szCs w:val="18"/>
        </w:rPr>
      </w:pPr>
      <w:r w:rsidRPr="004A3B31">
        <w:rPr>
          <w:rFonts w:ascii="Arial" w:hAnsi="Arial" w:cs="Arial"/>
          <w:sz w:val="18"/>
          <w:szCs w:val="18"/>
        </w:rPr>
        <w:t>2. Wykonawca oświadcza, że zapoznał się z terenem budowy i jest w stanie terminowo, prawidłowo, zgodnie z właściwymi przepisami i zasadami wiedzy technicznej wykonać przedmiot umowy. Wykonawca oświadcza, że posiada środki, maszyny i urządzenia, doświadczenie oraz wykwalifikowany i uprawniony personel niezbędny do realizacji robót, opisanych w § 1 niniejszej umowy.</w:t>
      </w:r>
    </w:p>
    <w:p w:rsidR="00617457" w:rsidRPr="004A3B31" w:rsidRDefault="00617457" w:rsidP="00617457">
      <w:pPr>
        <w:pStyle w:val="Tekstpodstawowy"/>
        <w:spacing w:line="360" w:lineRule="auto"/>
        <w:jc w:val="both"/>
        <w:rPr>
          <w:rFonts w:ascii="Arial" w:hAnsi="Arial" w:cs="Arial"/>
          <w:sz w:val="18"/>
          <w:szCs w:val="18"/>
        </w:rPr>
      </w:pPr>
      <w:r w:rsidRPr="004A3B31">
        <w:rPr>
          <w:rFonts w:ascii="Arial" w:hAnsi="Arial" w:cs="Arial"/>
          <w:sz w:val="18"/>
          <w:szCs w:val="18"/>
        </w:rPr>
        <w:t>3. Wykonawca oświadcza, że przed złożeniem oferty Zamawiającemu zapoznał się ze wszystkimi warunkami, które są niezbędne do wykonania przez niego przedmiotu umowy, w tym przeprowadził wizję w terenie.</w:t>
      </w:r>
    </w:p>
    <w:p w:rsidR="00617457" w:rsidRPr="004A3B31" w:rsidRDefault="00617457" w:rsidP="00617457">
      <w:pPr>
        <w:tabs>
          <w:tab w:val="left" w:pos="1080"/>
        </w:tabs>
        <w:autoSpaceDE w:val="0"/>
        <w:spacing w:line="360" w:lineRule="auto"/>
        <w:jc w:val="both"/>
        <w:rPr>
          <w:rFonts w:ascii="Arial" w:hAnsi="Arial" w:cs="Arial"/>
          <w:sz w:val="18"/>
          <w:szCs w:val="18"/>
        </w:rPr>
      </w:pPr>
      <w:r w:rsidRPr="004A3B31">
        <w:rPr>
          <w:rFonts w:ascii="Arial" w:hAnsi="Arial" w:cs="Arial"/>
          <w:sz w:val="18"/>
          <w:szCs w:val="18"/>
        </w:rPr>
        <w:t>4. Wykonawca oświadcza, że sprawdził z należytą starannością dokumentację pod względem kompletności, posiadania wymaganych prawem uzgodnień i decyzji oraz zgodności z przedmiarami robót.</w:t>
      </w:r>
    </w:p>
    <w:p w:rsidR="00617457" w:rsidRPr="004A3B31" w:rsidRDefault="00617457" w:rsidP="00617457">
      <w:pPr>
        <w:autoSpaceDE w:val="0"/>
        <w:spacing w:line="360" w:lineRule="auto"/>
        <w:jc w:val="both"/>
        <w:rPr>
          <w:rFonts w:ascii="Arial" w:hAnsi="Arial" w:cs="Arial"/>
          <w:sz w:val="18"/>
          <w:szCs w:val="18"/>
        </w:rPr>
      </w:pPr>
      <w:r w:rsidRPr="004A3B31">
        <w:rPr>
          <w:rFonts w:ascii="Arial" w:hAnsi="Arial" w:cs="Arial"/>
          <w:sz w:val="18"/>
          <w:szCs w:val="18"/>
        </w:rPr>
        <w:t xml:space="preserve">5. Zamawiający przekaże protokolarnie Wykonawcy teren budowy w terminie do  </w:t>
      </w:r>
      <w:r w:rsidRPr="004A3B31">
        <w:rPr>
          <w:rFonts w:ascii="Arial" w:hAnsi="Arial" w:cs="Arial"/>
          <w:color w:val="000000" w:themeColor="text1"/>
          <w:sz w:val="18"/>
          <w:szCs w:val="18"/>
        </w:rPr>
        <w:t>3 dni po</w:t>
      </w:r>
      <w:r w:rsidRPr="004A3B31">
        <w:rPr>
          <w:rFonts w:ascii="Arial" w:hAnsi="Arial" w:cs="Arial"/>
          <w:sz w:val="18"/>
          <w:szCs w:val="18"/>
        </w:rPr>
        <w:t xml:space="preserve"> podpisaniu umowy.</w:t>
      </w:r>
    </w:p>
    <w:p w:rsidR="00617457" w:rsidRPr="004A3B31" w:rsidRDefault="00617457" w:rsidP="00617457">
      <w:pPr>
        <w:autoSpaceDE w:val="0"/>
        <w:spacing w:line="360" w:lineRule="auto"/>
        <w:jc w:val="both"/>
        <w:rPr>
          <w:rFonts w:ascii="Arial" w:hAnsi="Arial" w:cs="Arial"/>
          <w:sz w:val="18"/>
          <w:szCs w:val="18"/>
        </w:rPr>
      </w:pPr>
      <w:r w:rsidRPr="004A3B31">
        <w:rPr>
          <w:rFonts w:ascii="Arial" w:hAnsi="Arial" w:cs="Arial"/>
          <w:sz w:val="18"/>
          <w:szCs w:val="18"/>
        </w:rPr>
        <w:t>6. W dniu przekazania terenu budowy Wykonawca przedłoży oświadczenie kierownika budowy stwierdzające objęcie kierowania robotami budowlanymi, a także zaświadczenie, o którym mowa w art.12 ust. 7 ustawy Prawo budowlane.</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 xml:space="preserve">7. Wykonawca jest odpowiedzialny za przejezdność i bezpieczeństwo ogólnodostępnego ruchu kołowego i pieszego prowadzonego w Miejscu realizacji przedmiotu umowy bądź w jego sąsiedztwie. </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 xml:space="preserve">8. Wykonawca ponosi pełną odpowiedzialność za wypadki i szkody powstałe w związku z wykonywaniem oraz  wykonaniem przedmiotu umowy. </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 xml:space="preserve">9. Wykonawca zobowiązuje się porządkować na bieżąco tereny, na których zakończono roboty budowlane (dotyczy to również dróg dojazdowych, z których korzystał Wykonawca, zaplecza budowy oraz wszelkich obiektów na obszarze budowy) oraz doprowadzić te tereny do stanu sprzed rozpoczęcia budowy. Z tytułu wykonania powyższych </w:t>
      </w:r>
      <w:r w:rsidRPr="004A3B31">
        <w:rPr>
          <w:rFonts w:ascii="Arial" w:eastAsia="TTE122F620t00" w:hAnsi="Arial" w:cs="Arial"/>
          <w:sz w:val="18"/>
          <w:szCs w:val="18"/>
        </w:rPr>
        <w:lastRenderedPageBreak/>
        <w:t>prac Wykonawcy nie przysługuje dodatkowe wynagrodzenie.</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3</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OBOWIĄZKI WYKONAWCY</w:t>
      </w:r>
    </w:p>
    <w:p w:rsidR="00617457" w:rsidRPr="004A3B31" w:rsidRDefault="00617457" w:rsidP="00617457">
      <w:pPr>
        <w:pStyle w:val="Tekstpodstawowy"/>
        <w:spacing w:line="360" w:lineRule="auto"/>
        <w:jc w:val="both"/>
        <w:rPr>
          <w:rFonts w:ascii="Arial" w:hAnsi="Arial" w:cs="Arial"/>
          <w:sz w:val="18"/>
          <w:szCs w:val="18"/>
        </w:rPr>
      </w:pPr>
      <w:r w:rsidRPr="004A3B31">
        <w:rPr>
          <w:rFonts w:ascii="Arial" w:hAnsi="Arial" w:cs="Arial"/>
          <w:sz w:val="18"/>
          <w:szCs w:val="18"/>
        </w:rPr>
        <w:t>1. W przypadkach uzasadnionych wymogami prawa bądź względami technicznymi Wykonawca zobowiązany jest uzupełnić dokumentację techniczną o część wykonawczą oraz plan bezpieczeństwa i ochrony zdrowia związany z prowadzeniem budowy (bez odrębnego wynagrodzenia).</w:t>
      </w:r>
    </w:p>
    <w:p w:rsidR="00617457" w:rsidRPr="004A3B31" w:rsidRDefault="00617457" w:rsidP="00617457">
      <w:pPr>
        <w:spacing w:line="360" w:lineRule="auto"/>
        <w:jc w:val="both"/>
        <w:rPr>
          <w:rFonts w:ascii="Arial" w:eastAsia="TTE122F620t00" w:hAnsi="Arial" w:cs="Arial"/>
          <w:sz w:val="18"/>
          <w:szCs w:val="18"/>
        </w:rPr>
      </w:pPr>
      <w:r w:rsidRPr="004A3B31">
        <w:rPr>
          <w:rFonts w:ascii="Arial" w:hAnsi="Arial" w:cs="Arial"/>
          <w:sz w:val="18"/>
          <w:szCs w:val="18"/>
        </w:rPr>
        <w:t xml:space="preserve">2. </w:t>
      </w:r>
      <w:r w:rsidRPr="004A3B31">
        <w:rPr>
          <w:rFonts w:ascii="Arial" w:eastAsia="TTE122F620t00" w:hAnsi="Arial" w:cs="Arial"/>
          <w:sz w:val="18"/>
          <w:szCs w:val="18"/>
        </w:rPr>
        <w:t>Przedmiot niniejszej umowy musi być oddany Zamawiającemu w stanie nadającym się bezpośrednio do użytkowania, po dokonaniu wszystkich odbiorów technicznych w obecności Zamawiającego.</w:t>
      </w:r>
    </w:p>
    <w:p w:rsidR="00617457" w:rsidRPr="004A3B31" w:rsidRDefault="00617457" w:rsidP="00617457">
      <w:pPr>
        <w:pStyle w:val="Tekstpodstawowy"/>
        <w:spacing w:line="360" w:lineRule="auto"/>
        <w:jc w:val="both"/>
        <w:rPr>
          <w:rFonts w:ascii="Arial" w:eastAsia="TTE122F620t00" w:hAnsi="Arial" w:cs="Arial"/>
          <w:color w:val="000000"/>
          <w:sz w:val="18"/>
          <w:szCs w:val="18"/>
        </w:rPr>
      </w:pPr>
      <w:r w:rsidRPr="004A3B31">
        <w:rPr>
          <w:rFonts w:ascii="Arial" w:eastAsia="TTE122F620t00" w:hAnsi="Arial" w:cs="Arial"/>
          <w:color w:val="000000"/>
          <w:sz w:val="18"/>
          <w:szCs w:val="18"/>
        </w:rPr>
        <w:t>3. Wykonawca jest zobowiązany do:</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a) postępowania z odpadami zgodnie z obowiązującymi w tym zakresie przepisami prawa. Wykonawca, jako wytwórca odpadów w rozumieniu art. 3 ust. 1 pkt 32 ustawy z dnia 14 grudnia 2012 roku o odpadach ma obowiązek zagospodarowania powstałych podczas realizacji zadania odpadów zgodnie z ustawą o odpadach i ustawą z dnia 27 kwietnia 2001 r. Prawo ochrony środowiska. W wynagrodzeniu Wykonawca ma obowiązek uwzględnić koszt wywozu, składowania i utylizacji odpadów.</w:t>
      </w:r>
    </w:p>
    <w:p w:rsidR="00617457" w:rsidRPr="004A3B31" w:rsidRDefault="00617457" w:rsidP="00617457">
      <w:pPr>
        <w:autoSpaceDE w:val="0"/>
        <w:spacing w:line="360" w:lineRule="auto"/>
        <w:jc w:val="both"/>
        <w:rPr>
          <w:rFonts w:ascii="Arial" w:eastAsia="Arial" w:hAnsi="Arial" w:cs="Arial"/>
          <w:sz w:val="18"/>
          <w:szCs w:val="18"/>
        </w:rPr>
      </w:pPr>
      <w:r w:rsidRPr="004A3B31">
        <w:rPr>
          <w:rFonts w:ascii="Arial" w:eastAsia="TTE122F620t00" w:hAnsi="Arial" w:cs="Arial"/>
          <w:sz w:val="18"/>
          <w:szCs w:val="18"/>
        </w:rPr>
        <w:t xml:space="preserve">b) prowadzenia wszystkich robót związanych z wykonaniem niniejszej umowy w sposób bezpieczny zgodnie z Rozporządzeniem Ministra Infrastruktury w sprawie bezpieczeństwa i higieny pracy podczas wykonywania robót budowlanych oraz </w:t>
      </w:r>
      <w:r w:rsidRPr="004A3B31">
        <w:rPr>
          <w:rFonts w:ascii="Arial" w:eastAsia="Arial" w:hAnsi="Arial" w:cs="Arial"/>
          <w:sz w:val="18"/>
          <w:szCs w:val="18"/>
        </w:rPr>
        <w:t>rozporządzeniem Ministra Gospodarki w sprawie bezpieczeństwa i higieny pracy podczas eksploatacji maszyn i innych urządzeń technicznych do robót ziemnych, budowlanych i drogowych;</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c) należytego zabezpieczenia terenu budowy, w szczególności przed dostępem osób trzecich,</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d) zorganizowania bezpiecznych warunków poruszania się w sąsiedztwie terenu budowy poprzez tymczasowe odgrodzenie, a także oznakowanie informujące i ostrzegające, oraz wykonania i utrzymania w należytej sprawności oznakowania i zabezpieczenia dróg,</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e) zapewnienie organizacji ruchu na czas budowy,</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f) utrzymywania porządku w trakcie realizacji robót oraz systematycznego porządkowania miejsc wykonywania robót,</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g) usuwania wszelkich szkód i awarii spowodowanych przez Wykonawcę w trybie natychmiastowym,</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h) pokrycia kosztów zużycia wody, energii elektrycznej, ogrzewania, łączności na potrzeby robót budowlanych,</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i) zapewnienia w trakcie realizacji robót nadzoru nad mieniem Zamawiającego w miejscu prowadzenia robót,</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j) uporządkowania terenu budowy po wykonaniu robót;</w:t>
      </w:r>
    </w:p>
    <w:p w:rsidR="00617457" w:rsidRPr="004A3B31" w:rsidRDefault="00617457" w:rsidP="00617457">
      <w:pPr>
        <w:autoSpaceDE w:val="0"/>
        <w:spacing w:line="360" w:lineRule="auto"/>
        <w:jc w:val="both"/>
        <w:rPr>
          <w:rFonts w:ascii="Arial" w:hAnsi="Arial" w:cs="Arial"/>
          <w:sz w:val="18"/>
          <w:szCs w:val="18"/>
        </w:rPr>
      </w:pP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4</w:t>
      </w:r>
    </w:p>
    <w:p w:rsidR="00617457" w:rsidRPr="004A3B31" w:rsidRDefault="00617457" w:rsidP="00617457">
      <w:pPr>
        <w:pStyle w:val="Tekstpodstawowywcity"/>
        <w:tabs>
          <w:tab w:val="left" w:pos="-19183"/>
        </w:tabs>
        <w:spacing w:after="0" w:line="360" w:lineRule="auto"/>
        <w:ind w:left="0"/>
        <w:jc w:val="center"/>
        <w:rPr>
          <w:rFonts w:ascii="Arial" w:hAnsi="Arial" w:cs="Arial"/>
          <w:b/>
          <w:bCs/>
          <w:color w:val="000000"/>
          <w:sz w:val="18"/>
          <w:szCs w:val="18"/>
        </w:rPr>
      </w:pPr>
      <w:r w:rsidRPr="004A3B31">
        <w:rPr>
          <w:rFonts w:ascii="Arial" w:hAnsi="Arial" w:cs="Arial"/>
          <w:b/>
          <w:color w:val="000000"/>
          <w:sz w:val="18"/>
          <w:szCs w:val="18"/>
        </w:rPr>
        <w:t>WYKONYWANIE R</w:t>
      </w:r>
      <w:r w:rsidRPr="004A3B31">
        <w:rPr>
          <w:rFonts w:ascii="Arial" w:hAnsi="Arial" w:cs="Arial"/>
          <w:b/>
          <w:bCs/>
          <w:color w:val="000000"/>
          <w:sz w:val="18"/>
          <w:szCs w:val="18"/>
        </w:rPr>
        <w:t>OBÓT</w:t>
      </w:r>
    </w:p>
    <w:p w:rsidR="00617457" w:rsidRDefault="00617457" w:rsidP="00617457">
      <w:pPr>
        <w:autoSpaceDE w:val="0"/>
        <w:spacing w:line="360" w:lineRule="auto"/>
        <w:jc w:val="both"/>
        <w:rPr>
          <w:rFonts w:ascii="Arial" w:eastAsia="TTE122F620t00" w:hAnsi="Arial" w:cs="TTE122F620t00"/>
          <w:sz w:val="18"/>
          <w:szCs w:val="18"/>
        </w:rPr>
      </w:pPr>
      <w:r w:rsidRPr="004A3B31">
        <w:rPr>
          <w:rFonts w:ascii="Arial" w:eastAsia="TTE122F620t00" w:hAnsi="Arial" w:cs="Arial"/>
          <w:sz w:val="18"/>
          <w:szCs w:val="18"/>
        </w:rPr>
        <w:t xml:space="preserve">1. Do wykonania przedmiotu zamówienia, mogą być użyte  tylko materiały i urządzenia odpowiadające wymogom dokumentacji projektowej, dobrej jakości, dopuszczone do stosowania zgodnie z </w:t>
      </w:r>
      <w:r>
        <w:rPr>
          <w:rFonts w:ascii="Arial" w:eastAsia="TTE122F620t00" w:hAnsi="Arial" w:cs="TTE122F620t00"/>
          <w:sz w:val="18"/>
          <w:szCs w:val="18"/>
        </w:rPr>
        <w:t>obowiązującymi przepisami. Na każde żądanie Zamawiającego Wykonawca ma obowiązek przedstawić świadectwo jakości materiału, certyfikat bezpieczeństwa, deklarację zgodności z Polską Normą przenoszącą normy europejskie lub odpowiednie.</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2. Wykonawca zobowiązuje się utrzymać teren budowy w stanie wolnym od zbędnych przeszkód, usuwać na bieżąco zbędne materiały, odpadki, śmieci, urządzenia prowizoryczne, które nie są już potrzebne. Wykonawca jest też zobowiązany do przestrzegania przepisów BHP i przeciwpożarowych oraz zapewnienia bezpiecznych warunków poruszania się w obrębie realizowanych robót.</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3. Wykonawca obowiązkowo uczestniczy w spotkaniach z Zamawiającym w celu omówienia spraw związanych z realizacją przedmiotu umowy.</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4. Wykonawca jest odpowiedzialny za jakość oraz bezpieczeństwo robót, które będzie wykonywał na podstawie niniejszej umowy, oraz zobowiązuje się do zapewnienia zgodności wykonania robót z dokumentacją projektową, zaleceniami nadzoru inwestorskiego i archeologicznego, z obowiązującymi przepisami oraz normami, a także z zasadami sztuki budowlanej i wiedzy technicznej.</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 xml:space="preserve">5. Wykonawca zobowiązany jest zgłaszać pisemnie Zamawiającemu i inspektorowi nadzoru termin zakończenia </w:t>
      </w:r>
      <w:r>
        <w:rPr>
          <w:rFonts w:ascii="Arial" w:eastAsia="TTE122F620t00" w:hAnsi="Arial" w:cs="TTE122F620t00"/>
          <w:sz w:val="18"/>
          <w:szCs w:val="18"/>
        </w:rPr>
        <w:lastRenderedPageBreak/>
        <w:t>robót podlegających zakryciu oraz robót zanikających.</w:t>
      </w:r>
    </w:p>
    <w:p w:rsidR="00617457" w:rsidRDefault="00617457" w:rsidP="00617457">
      <w:pPr>
        <w:autoSpaceDE w:val="0"/>
        <w:spacing w:line="360" w:lineRule="auto"/>
        <w:jc w:val="both"/>
        <w:rPr>
          <w:rFonts w:ascii="Arial" w:eastAsia="TTE122F620t00" w:hAnsi="Arial" w:cs="TTE122F620t00"/>
          <w:sz w:val="18"/>
          <w:szCs w:val="18"/>
        </w:rPr>
      </w:pPr>
    </w:p>
    <w:p w:rsidR="00617457" w:rsidRDefault="00617457" w:rsidP="00617457">
      <w:pPr>
        <w:autoSpaceDE w:val="0"/>
        <w:spacing w:line="360" w:lineRule="auto"/>
        <w:jc w:val="center"/>
        <w:rPr>
          <w:rFonts w:ascii="Arial" w:hAnsi="Arial" w:cs="TTE122F620t00"/>
          <w:b/>
          <w:bCs/>
          <w:sz w:val="18"/>
          <w:szCs w:val="18"/>
        </w:rPr>
      </w:pPr>
      <w:r>
        <w:rPr>
          <w:rFonts w:ascii="Arial" w:hAnsi="Arial" w:cs="TTE122F620t00"/>
          <w:b/>
          <w:bCs/>
          <w:sz w:val="18"/>
          <w:szCs w:val="18"/>
        </w:rPr>
        <w:t>§ 5</w:t>
      </w:r>
    </w:p>
    <w:p w:rsidR="00617457" w:rsidRDefault="00617457" w:rsidP="00617457">
      <w:pPr>
        <w:autoSpaceDE w:val="0"/>
        <w:spacing w:line="360" w:lineRule="auto"/>
        <w:jc w:val="center"/>
        <w:rPr>
          <w:rFonts w:ascii="Arial" w:hAnsi="Arial" w:cs="TTE122F620t00"/>
          <w:b/>
          <w:bCs/>
          <w:sz w:val="18"/>
          <w:szCs w:val="18"/>
        </w:rPr>
      </w:pPr>
      <w:r>
        <w:rPr>
          <w:rFonts w:ascii="Arial" w:hAnsi="Arial" w:cs="TTE122F620t00"/>
          <w:b/>
          <w:bCs/>
          <w:sz w:val="18"/>
          <w:szCs w:val="18"/>
        </w:rPr>
        <w:t>OBOWIĄZKI ZAMAWIAJĄCEGO</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1. Zamawiający zobowiązuje się w zakresie od niego zależnym, do zapewnienia Wykonawcy warunków do sprawnej i zgodnej z zasadami wynikającymi z niniejszej umowy, realizacji przedmiotu umowy.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2. Zamawiający przekaże Wykonawcy dokumentację niezbędną do wykonania przedmiotu umowy.</w:t>
      </w:r>
    </w:p>
    <w:p w:rsidR="00617457" w:rsidRDefault="00617457" w:rsidP="00617457">
      <w:pPr>
        <w:autoSpaceDE w:val="0"/>
        <w:spacing w:line="360" w:lineRule="auto"/>
        <w:jc w:val="both"/>
        <w:rPr>
          <w:rFonts w:ascii="Arial" w:eastAsia="TTE122F620t00" w:hAnsi="Arial" w:cs="TTE122F620t00"/>
          <w:sz w:val="18"/>
          <w:szCs w:val="18"/>
        </w:rPr>
      </w:pPr>
      <w:r>
        <w:rPr>
          <w:rFonts w:ascii="Arial" w:hAnsi="Arial" w:cs="TTE122F620t00"/>
          <w:sz w:val="18"/>
          <w:szCs w:val="18"/>
        </w:rPr>
        <w:t>3. Zamawiający zapewnia nadzór inwestorski.</w:t>
      </w:r>
    </w:p>
    <w:p w:rsidR="00617457" w:rsidRDefault="00617457" w:rsidP="00617457">
      <w:pPr>
        <w:autoSpaceDE w:val="0"/>
        <w:spacing w:line="360" w:lineRule="auto"/>
        <w:jc w:val="both"/>
        <w:rPr>
          <w:rFonts w:ascii="Arial" w:hAnsi="Arial" w:cs="TTE122F620t00"/>
          <w:sz w:val="18"/>
          <w:szCs w:val="18"/>
        </w:rPr>
      </w:pPr>
    </w:p>
    <w:p w:rsidR="00617457" w:rsidRPr="00BF1EA4" w:rsidRDefault="00617457" w:rsidP="00617457">
      <w:pPr>
        <w:pStyle w:val="Tekstpodstawowywcity"/>
        <w:tabs>
          <w:tab w:val="left" w:pos="-19183"/>
        </w:tabs>
        <w:spacing w:after="0" w:line="360" w:lineRule="auto"/>
        <w:ind w:left="0"/>
        <w:jc w:val="center"/>
        <w:rPr>
          <w:rFonts w:ascii="Arial" w:hAnsi="Arial"/>
          <w:b/>
          <w:color w:val="000000"/>
          <w:sz w:val="18"/>
          <w:szCs w:val="18"/>
        </w:rPr>
      </w:pPr>
      <w:r w:rsidRPr="00BF1EA4">
        <w:rPr>
          <w:rFonts w:ascii="Arial" w:hAnsi="Arial"/>
          <w:b/>
          <w:color w:val="000000"/>
          <w:sz w:val="18"/>
          <w:szCs w:val="18"/>
        </w:rPr>
        <w:t>§ 6</w:t>
      </w:r>
    </w:p>
    <w:p w:rsidR="00617457" w:rsidRDefault="00617457" w:rsidP="00617457">
      <w:pPr>
        <w:pStyle w:val="Tekstpodstawowywcity"/>
        <w:tabs>
          <w:tab w:val="left" w:pos="-19183"/>
        </w:tabs>
        <w:spacing w:after="0" w:line="360" w:lineRule="auto"/>
        <w:ind w:left="0"/>
        <w:jc w:val="center"/>
        <w:rPr>
          <w:rFonts w:ascii="Arial" w:hAnsi="Arial" w:cs="TTE122C5F0t00"/>
          <w:b/>
          <w:bCs/>
          <w:color w:val="000000"/>
          <w:sz w:val="18"/>
          <w:szCs w:val="18"/>
        </w:rPr>
      </w:pPr>
      <w:r w:rsidRPr="00BF1EA4">
        <w:rPr>
          <w:rFonts w:ascii="Arial" w:hAnsi="Arial"/>
          <w:b/>
          <w:color w:val="000000"/>
          <w:sz w:val="18"/>
          <w:szCs w:val="18"/>
        </w:rPr>
        <w:t>TERMIN WYK</w:t>
      </w:r>
      <w:r>
        <w:rPr>
          <w:rFonts w:ascii="Arial" w:hAnsi="Arial" w:cs="TTE122C5F0t00"/>
          <w:b/>
          <w:bCs/>
          <w:color w:val="000000"/>
          <w:sz w:val="18"/>
          <w:szCs w:val="18"/>
        </w:rPr>
        <w:t xml:space="preserve">ONANIA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1. Strony ustalają, że roboty budowlane, będące przedmiotem niniejszej umowy, zostaną zakończone w terminie  do dnia </w:t>
      </w:r>
      <w:r w:rsidR="00CE28BE">
        <w:rPr>
          <w:rFonts w:ascii="Arial" w:hAnsi="Arial" w:cs="TTE122F620t00"/>
          <w:sz w:val="18"/>
          <w:szCs w:val="18"/>
        </w:rPr>
        <w:t>23</w:t>
      </w:r>
      <w:r w:rsidR="00E732EB">
        <w:rPr>
          <w:rFonts w:ascii="Arial" w:hAnsi="Arial" w:cs="TTE122F620t00"/>
          <w:sz w:val="18"/>
          <w:szCs w:val="18"/>
        </w:rPr>
        <w:t xml:space="preserve"> sierpnia 2019r</w:t>
      </w:r>
      <w:r>
        <w:rPr>
          <w:rFonts w:ascii="Arial" w:hAnsi="Arial" w:cs="TTE122F620t00"/>
          <w:b/>
          <w:sz w:val="18"/>
          <w:szCs w:val="18"/>
        </w:rPr>
        <w:t>.</w:t>
      </w:r>
    </w:p>
    <w:p w:rsidR="00617457" w:rsidRDefault="00617457" w:rsidP="00617457">
      <w:pPr>
        <w:autoSpaceDE w:val="0"/>
        <w:spacing w:line="360" w:lineRule="auto"/>
        <w:jc w:val="both"/>
        <w:rPr>
          <w:rFonts w:ascii="Arial" w:hAnsi="Arial" w:cs="Arial"/>
          <w:sz w:val="18"/>
          <w:szCs w:val="18"/>
        </w:rPr>
      </w:pPr>
      <w:r>
        <w:rPr>
          <w:rFonts w:ascii="Arial" w:hAnsi="Arial" w:cs="Arial"/>
          <w:sz w:val="18"/>
          <w:szCs w:val="18"/>
        </w:rPr>
        <w:t xml:space="preserve">2. Wykonawca zobowiązany jest zawiadomić pisemnie Zamawiającego </w:t>
      </w:r>
      <w:r w:rsidR="00CE28BE">
        <w:rPr>
          <w:rFonts w:ascii="Arial" w:hAnsi="Arial" w:cs="Arial"/>
          <w:sz w:val="18"/>
          <w:szCs w:val="18"/>
        </w:rPr>
        <w:t>3</w:t>
      </w:r>
      <w:r>
        <w:rPr>
          <w:rFonts w:ascii="Arial" w:hAnsi="Arial" w:cs="Arial"/>
          <w:sz w:val="18"/>
          <w:szCs w:val="18"/>
        </w:rPr>
        <w:t xml:space="preserve"> dni roboczych wcześniej  o fakcie gotowości do odbioru. Wszelkie skutki niedochowania powyższego terminu obciążają Wykonawcę.</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3. </w:t>
      </w:r>
      <w:r w:rsidR="00CE28BE">
        <w:rPr>
          <w:rFonts w:ascii="Arial" w:hAnsi="Arial" w:cs="TTE122C5F0t00"/>
          <w:sz w:val="18"/>
          <w:szCs w:val="18"/>
        </w:rPr>
        <w:t>3</w:t>
      </w:r>
      <w:r>
        <w:rPr>
          <w:rFonts w:ascii="Arial" w:hAnsi="Arial" w:cs="TTE122C5F0t00"/>
          <w:sz w:val="18"/>
          <w:szCs w:val="18"/>
        </w:rPr>
        <w:t xml:space="preserve"> dni przed rozpoczęciem czynności k</w:t>
      </w:r>
      <w:r>
        <w:rPr>
          <w:rFonts w:ascii="Arial" w:hAnsi="Arial" w:cs="TTE122F620t00"/>
          <w:sz w:val="18"/>
          <w:szCs w:val="18"/>
        </w:rPr>
        <w:t xml:space="preserve">ońcowego odbioru robót Wykonawca winien przedłożyć  Zamawiającemu </w:t>
      </w:r>
      <w:r>
        <w:rPr>
          <w:rFonts w:ascii="Arial" w:hAnsi="Arial" w:cs="Arial"/>
          <w:sz w:val="18"/>
          <w:szCs w:val="18"/>
        </w:rPr>
        <w:t>niezbędne do odbioru dokumenty przewidziane w przepisach prawa i niniejszej umowie, w szczególności</w:t>
      </w:r>
      <w:r>
        <w:rPr>
          <w:rFonts w:ascii="Arial" w:hAnsi="Arial" w:cs="TTE122F620t00"/>
          <w:sz w:val="18"/>
          <w:szCs w:val="18"/>
        </w:rPr>
        <w:t>:</w:t>
      </w:r>
    </w:p>
    <w:p w:rsidR="00617457" w:rsidRPr="003724C6"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1) oświadczenie kierownika budowy o zgodności wykonania robót z projektem oraz z właściwymi przepisami, a także o doprowadzeniu do należytego stanu i porządku terenu budowy,</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2) dokumenty potwierdzające jakość wbudowanych materiałów i zamontowanych urządzeń,</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3) świadectwa jakości dostarczone przez dostawców wyrobów,</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4) protokoły z przeprowadzonych prób, badań i sprawdzeń,</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 xml:space="preserve">5) dokumentację powykonawczą, </w:t>
      </w:r>
    </w:p>
    <w:p w:rsidR="00617457" w:rsidRDefault="00617457" w:rsidP="00617457">
      <w:pPr>
        <w:autoSpaceDE w:val="0"/>
        <w:spacing w:line="360" w:lineRule="auto"/>
        <w:jc w:val="both"/>
        <w:rPr>
          <w:rFonts w:ascii="Arial" w:eastAsia="TTE122F620t00" w:hAnsi="Arial" w:cs="Arial"/>
          <w:sz w:val="18"/>
          <w:szCs w:val="18"/>
        </w:rPr>
      </w:pPr>
      <w:r>
        <w:rPr>
          <w:rFonts w:ascii="Arial" w:eastAsia="TTE122F620t00" w:hAnsi="Arial" w:cs="Arial"/>
          <w:sz w:val="18"/>
          <w:szCs w:val="18"/>
        </w:rPr>
        <w:t>Wszelkie skutki niedochowania powyższego obowiązku obciążają Wykonawcę.</w:t>
      </w:r>
    </w:p>
    <w:p w:rsidR="00617457" w:rsidRDefault="00617457" w:rsidP="00617457">
      <w:pPr>
        <w:autoSpaceDE w:val="0"/>
        <w:spacing w:line="360" w:lineRule="auto"/>
        <w:jc w:val="both"/>
        <w:rPr>
          <w:rFonts w:ascii="Arial" w:hAnsi="Arial" w:cs="Arial"/>
          <w:sz w:val="18"/>
          <w:szCs w:val="18"/>
        </w:rPr>
      </w:pPr>
      <w:r>
        <w:rPr>
          <w:rFonts w:ascii="Arial" w:hAnsi="Arial" w:cs="Arial"/>
          <w:sz w:val="18"/>
          <w:szCs w:val="18"/>
        </w:rPr>
        <w:t>4. Zamawiający wyznaczy termin rozpoczęcia czynności końcowego odbioru (badania) przedmiotu umowy w ciągu 7 dni od daty wskazanej przez Wykonawcę jako termin gotowości do odbioru - zgodnie ust. 2 niniejszego paragrafu. Zamawiający zawiadomi Wykonawcę o terminie rozpoczęcia czynności odbioru w formie pisemnej. Za zachowanie formy pisemnej uznaje się także przesłanie pisma faxem lub pocztą elektroniczną. Wykonawca ma obowiązek zwrotnie potwierdzić otrzymanie tego zawiadomienia.</w:t>
      </w:r>
    </w:p>
    <w:p w:rsidR="00617457" w:rsidRDefault="00617457" w:rsidP="00617457">
      <w:pPr>
        <w:autoSpaceDE w:val="0"/>
        <w:spacing w:line="360" w:lineRule="auto"/>
        <w:jc w:val="both"/>
        <w:rPr>
          <w:rFonts w:ascii="Arial" w:hAnsi="Arial" w:cs="TTE122F620t00"/>
          <w:sz w:val="18"/>
          <w:szCs w:val="18"/>
        </w:rPr>
      </w:pPr>
    </w:p>
    <w:p w:rsidR="00617457" w:rsidRPr="00BF1EA4" w:rsidRDefault="00617457" w:rsidP="00617457">
      <w:pPr>
        <w:pStyle w:val="Tekstpodstawowywcity"/>
        <w:tabs>
          <w:tab w:val="left" w:pos="-19183"/>
        </w:tabs>
        <w:spacing w:after="0" w:line="360" w:lineRule="auto"/>
        <w:ind w:left="0"/>
        <w:jc w:val="center"/>
        <w:rPr>
          <w:rFonts w:ascii="Arial" w:hAnsi="Arial"/>
          <w:b/>
          <w:color w:val="000000"/>
          <w:sz w:val="18"/>
          <w:szCs w:val="18"/>
        </w:rPr>
      </w:pPr>
      <w:r w:rsidRPr="00BF1EA4">
        <w:rPr>
          <w:rFonts w:ascii="Arial" w:hAnsi="Arial"/>
          <w:b/>
          <w:color w:val="000000"/>
          <w:sz w:val="18"/>
          <w:szCs w:val="18"/>
        </w:rPr>
        <w:t>§ 7</w:t>
      </w:r>
    </w:p>
    <w:p w:rsidR="00617457" w:rsidRDefault="00617457" w:rsidP="00617457">
      <w:pPr>
        <w:pStyle w:val="Tekstpodstawowywcity"/>
        <w:tabs>
          <w:tab w:val="left" w:pos="-19183"/>
        </w:tabs>
        <w:spacing w:after="0" w:line="360" w:lineRule="auto"/>
        <w:ind w:left="0"/>
        <w:jc w:val="center"/>
        <w:rPr>
          <w:rFonts w:ascii="Arial" w:hAnsi="Arial" w:cs="TTE122C5F0t00"/>
          <w:b/>
          <w:bCs/>
          <w:color w:val="000000"/>
          <w:sz w:val="18"/>
          <w:szCs w:val="18"/>
        </w:rPr>
      </w:pPr>
      <w:r w:rsidRPr="00BF1EA4">
        <w:rPr>
          <w:rFonts w:ascii="Arial" w:hAnsi="Arial"/>
          <w:b/>
          <w:color w:val="000000"/>
          <w:sz w:val="18"/>
          <w:szCs w:val="18"/>
        </w:rPr>
        <w:t>ODBIÓR ROBÓT i W</w:t>
      </w:r>
      <w:r>
        <w:rPr>
          <w:rFonts w:ascii="Arial" w:hAnsi="Arial" w:cs="TTE122C5F0t00"/>
          <w:b/>
          <w:bCs/>
          <w:color w:val="000000"/>
          <w:sz w:val="18"/>
          <w:szCs w:val="18"/>
        </w:rPr>
        <w:t>YNAGRODZENIE</w:t>
      </w:r>
    </w:p>
    <w:p w:rsidR="00617457" w:rsidRDefault="00617457" w:rsidP="00617457">
      <w:pPr>
        <w:tabs>
          <w:tab w:val="left" w:pos="4978"/>
        </w:tabs>
        <w:autoSpaceDE w:val="0"/>
        <w:spacing w:line="360" w:lineRule="auto"/>
        <w:jc w:val="both"/>
        <w:rPr>
          <w:rFonts w:ascii="Arial" w:eastAsia="Arial" w:hAnsi="Arial" w:cs="Arial"/>
          <w:sz w:val="18"/>
          <w:szCs w:val="18"/>
        </w:rPr>
      </w:pPr>
      <w:r>
        <w:rPr>
          <w:rFonts w:ascii="Arial" w:eastAsia="Arial" w:hAnsi="Arial"/>
          <w:sz w:val="18"/>
          <w:szCs w:val="18"/>
        </w:rPr>
        <w:t>1</w:t>
      </w:r>
      <w:r>
        <w:rPr>
          <w:rFonts w:ascii="Arial" w:eastAsia="Arial" w:hAnsi="Arial" w:cs="Arial"/>
          <w:sz w:val="18"/>
          <w:szCs w:val="18"/>
        </w:rPr>
        <w:t xml:space="preserve">. </w:t>
      </w:r>
      <w:r>
        <w:rPr>
          <w:rFonts w:ascii="Arial" w:eastAsia="Arial" w:hAnsi="Arial" w:cs="Arial"/>
          <w:b/>
          <w:bCs/>
          <w:sz w:val="18"/>
          <w:szCs w:val="18"/>
        </w:rPr>
        <w:t>Zryczałtowane wynagrodzenie</w:t>
      </w:r>
      <w:r>
        <w:rPr>
          <w:rFonts w:ascii="Arial" w:eastAsia="Arial" w:hAnsi="Arial" w:cs="Arial"/>
          <w:sz w:val="18"/>
          <w:szCs w:val="18"/>
        </w:rPr>
        <w:t xml:space="preserve"> za przedmiot niniejszej umowy, opisany w § 1 niniejszej umowy, wynosi:</w:t>
      </w:r>
    </w:p>
    <w:p w:rsidR="00617457" w:rsidRDefault="00617457" w:rsidP="00617457">
      <w:pPr>
        <w:tabs>
          <w:tab w:val="left" w:pos="5518"/>
        </w:tabs>
        <w:autoSpaceDE w:val="0"/>
        <w:spacing w:line="360" w:lineRule="auto"/>
        <w:ind w:left="45" w:firstLine="585"/>
        <w:jc w:val="both"/>
        <w:rPr>
          <w:rFonts w:ascii="Arial" w:eastAsia="Arial" w:hAnsi="Arial" w:cs="Arial"/>
          <w:sz w:val="18"/>
          <w:szCs w:val="18"/>
        </w:rPr>
      </w:pPr>
      <w:r>
        <w:rPr>
          <w:rFonts w:ascii="Arial" w:eastAsia="Arial" w:hAnsi="Arial" w:cs="Arial"/>
          <w:sz w:val="18"/>
          <w:szCs w:val="18"/>
        </w:rPr>
        <w:t xml:space="preserve"> …................................zł brutto (słownie: …......................... złotych brutto), czyli </w:t>
      </w:r>
    </w:p>
    <w:p w:rsidR="00617457" w:rsidRDefault="00617457" w:rsidP="00617457">
      <w:pPr>
        <w:tabs>
          <w:tab w:val="left" w:pos="5518"/>
        </w:tabs>
        <w:autoSpaceDE w:val="0"/>
        <w:spacing w:line="360" w:lineRule="auto"/>
        <w:ind w:left="45" w:firstLine="585"/>
        <w:jc w:val="both"/>
        <w:rPr>
          <w:rFonts w:ascii="Arial" w:eastAsia="Arial" w:hAnsi="Arial" w:cs="Arial"/>
          <w:sz w:val="18"/>
          <w:szCs w:val="18"/>
        </w:rPr>
      </w:pPr>
      <w:r>
        <w:rPr>
          <w:rFonts w:ascii="Arial" w:eastAsia="Arial" w:hAnsi="Arial" w:cs="Arial"/>
          <w:sz w:val="18"/>
          <w:szCs w:val="18"/>
        </w:rPr>
        <w:t>…................................zł netto (słownie: …......................... złotych netto) plus VAT</w:t>
      </w:r>
    </w:p>
    <w:p w:rsidR="00617457" w:rsidRDefault="00617457" w:rsidP="00617457">
      <w:pPr>
        <w:tabs>
          <w:tab w:val="left" w:pos="4978"/>
        </w:tabs>
        <w:autoSpaceDE w:val="0"/>
        <w:spacing w:line="360" w:lineRule="auto"/>
        <w:jc w:val="both"/>
        <w:rPr>
          <w:rFonts w:ascii="Arial" w:eastAsia="Arial" w:hAnsi="Arial" w:cs="TTE122F620t00"/>
          <w:sz w:val="18"/>
          <w:szCs w:val="18"/>
        </w:rPr>
      </w:pPr>
      <w:r>
        <w:rPr>
          <w:rFonts w:ascii="Arial" w:eastAsia="Arial" w:hAnsi="Arial" w:cs="Arial"/>
          <w:sz w:val="18"/>
          <w:szCs w:val="18"/>
        </w:rPr>
        <w:t>Wszelkie koszty związane z realizacją przedmiotu zamówienia w tym co najmniej k</w:t>
      </w:r>
      <w:r>
        <w:rPr>
          <w:rFonts w:ascii="Arial" w:eastAsia="Arial" w:hAnsi="Arial" w:cs="TTE122F620t00"/>
          <w:sz w:val="18"/>
          <w:szCs w:val="18"/>
        </w:rPr>
        <w:t>oszty materiałów i urządzeń uwzględniono w powyższym wynagrodzeniu.</w:t>
      </w:r>
    </w:p>
    <w:p w:rsidR="00617457" w:rsidRDefault="00617457" w:rsidP="00617457">
      <w:pPr>
        <w:tabs>
          <w:tab w:val="left" w:pos="5518"/>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2.  Dokumentem potwierdzającym przyjęcie przez Zamawiającego przedmiotu umowy, opisanego w § 1 niniejszej umowy, jest </w:t>
      </w:r>
      <w:r>
        <w:rPr>
          <w:rFonts w:ascii="Arial" w:eastAsia="Arial" w:hAnsi="Arial" w:cs="Arial"/>
          <w:b/>
          <w:bCs/>
          <w:sz w:val="18"/>
          <w:szCs w:val="18"/>
        </w:rPr>
        <w:t>Końcowy Protokół Odbioru Robót</w:t>
      </w:r>
      <w:r>
        <w:rPr>
          <w:rFonts w:ascii="Arial" w:eastAsia="Arial" w:hAnsi="Arial" w:cs="Arial"/>
          <w:sz w:val="18"/>
          <w:szCs w:val="18"/>
        </w:rPr>
        <w:t xml:space="preserve"> potwierdzający prawidłowe wykonanie przedmiotu umowy podpisany przez obie strony umowy, który stanowi podstawę do wystawienia faktury VAT</w:t>
      </w:r>
      <w:r>
        <w:rPr>
          <w:rFonts w:ascii="Arial" w:eastAsia="Arial" w:hAnsi="Arial" w:cs="Arial"/>
          <w:color w:val="FF00FF"/>
          <w:sz w:val="18"/>
          <w:szCs w:val="18"/>
        </w:rPr>
        <w:t xml:space="preserve"> </w:t>
      </w:r>
      <w:r>
        <w:rPr>
          <w:rFonts w:ascii="Arial" w:eastAsia="Arial" w:hAnsi="Arial" w:cs="Arial"/>
          <w:sz w:val="18"/>
          <w:szCs w:val="18"/>
        </w:rPr>
        <w:t>przez Wykonawcę na wynagrodzenie za wykonany przedmiot umowy.</w:t>
      </w:r>
    </w:p>
    <w:p w:rsidR="00617457" w:rsidRDefault="00617457" w:rsidP="00617457">
      <w:pPr>
        <w:tabs>
          <w:tab w:val="left" w:pos="5518"/>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3. Strony ustalają, że nastąpi zbadanie przedmiotu umowy celem potwierdzenia jego zgodności umową. Termin badania przez Zamawiającego wynosi do 14 dni od otrzymania przedmiotu umowy przez Zamawiającego, tj. od dnia wskazanego przez Wykonawcę jako dzień gotowości do odbioru (zgodnie z § 6 ust. 2 niniejszej umowy). Po zakończeniu badania, tj. najpóźniej 15 dnia od otrzymania przedmiotu umowy przez Zamawiającego, zostanie podpisany </w:t>
      </w:r>
      <w:r>
        <w:rPr>
          <w:rFonts w:ascii="Arial" w:eastAsia="Arial" w:hAnsi="Arial" w:cs="Arial"/>
          <w:b/>
          <w:bCs/>
          <w:sz w:val="18"/>
          <w:szCs w:val="18"/>
        </w:rPr>
        <w:t>Końcowy Protokół Odbioru Robót.</w:t>
      </w:r>
      <w:r>
        <w:rPr>
          <w:rFonts w:ascii="Arial" w:eastAsia="Arial" w:hAnsi="Arial" w:cs="Arial"/>
          <w:sz w:val="18"/>
          <w:szCs w:val="18"/>
        </w:rPr>
        <w:t xml:space="preserve"> W razie stwierdzenia niezgodności robót z umową zostanie sporządzony przez Zamawiającego protokół wymieniający te wady. Po zakończeniu usuwania wad przez </w:t>
      </w:r>
      <w:r>
        <w:rPr>
          <w:rFonts w:ascii="Arial" w:eastAsia="Arial" w:hAnsi="Arial" w:cs="Arial"/>
          <w:sz w:val="18"/>
          <w:szCs w:val="18"/>
        </w:rPr>
        <w:lastRenderedPageBreak/>
        <w:t>Wykonawcę i po otrzymania przez Zamawiającego przedmiotu umowy, Zamawiający ponownie przystąpi do zbadania przedmiotu umowy, zgodnie ze zdaniami 1, 2, 3 i 4 niniejszego ustępu.</w:t>
      </w:r>
    </w:p>
    <w:p w:rsidR="00617457" w:rsidRDefault="00617457" w:rsidP="00617457">
      <w:pPr>
        <w:tabs>
          <w:tab w:val="left" w:pos="5563"/>
        </w:tabs>
        <w:autoSpaceDE w:val="0"/>
        <w:spacing w:line="360" w:lineRule="auto"/>
        <w:ind w:left="45"/>
        <w:jc w:val="both"/>
        <w:rPr>
          <w:rFonts w:ascii="Arial" w:eastAsia="Arial" w:hAnsi="Arial" w:cs="Arial"/>
          <w:b/>
          <w:bCs/>
          <w:sz w:val="18"/>
          <w:szCs w:val="18"/>
        </w:rPr>
      </w:pPr>
      <w:r>
        <w:rPr>
          <w:rFonts w:ascii="Arial" w:eastAsia="Arial" w:hAnsi="Arial" w:cs="Arial"/>
          <w:sz w:val="18"/>
          <w:szCs w:val="18"/>
        </w:rPr>
        <w:t xml:space="preserve">4. </w:t>
      </w:r>
      <w:r>
        <w:rPr>
          <w:rFonts w:ascii="Arial" w:eastAsia="Arial" w:hAnsi="Arial" w:cs="Arial"/>
          <w:b/>
          <w:bCs/>
          <w:sz w:val="18"/>
          <w:szCs w:val="18"/>
        </w:rPr>
        <w:t xml:space="preserve">TERMIN ZAPŁATY: </w:t>
      </w:r>
      <w:r>
        <w:rPr>
          <w:rFonts w:ascii="Arial" w:eastAsia="Arial" w:hAnsi="Arial" w:cs="Arial"/>
          <w:sz w:val="18"/>
          <w:szCs w:val="18"/>
        </w:rPr>
        <w:t xml:space="preserve">Wynagrodzenie za wykonany przedmiot umowy będzie płatne na podstawie faktury za prawidłowo wykonany i odebrany przez Zamawiającego protokolarnie przedmiot umowy w terminie 14 dni od dnia doręczenia Zamawiającemu prawidłowo wystawionej faktury VAT. Wykonawca zobowiązany jest doręczyć Zamawiającemu fakturę VAT najpóźniej w terminie 7 dni od podpisania przez obie strony </w:t>
      </w:r>
      <w:r>
        <w:rPr>
          <w:rFonts w:ascii="Arial" w:eastAsia="Arial" w:hAnsi="Arial" w:cs="Arial"/>
          <w:b/>
          <w:bCs/>
          <w:sz w:val="18"/>
          <w:szCs w:val="18"/>
        </w:rPr>
        <w:t>Końcowego Protokołu Odbioru Robót.</w:t>
      </w:r>
    </w:p>
    <w:p w:rsidR="00617457" w:rsidRDefault="00617457" w:rsidP="00617457">
      <w:pPr>
        <w:tabs>
          <w:tab w:val="left" w:pos="5563"/>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5. W przypadku, gdy Zamawiający otrzyma fakturę VAT, potwierdzającą wykonanie przedmiotu umowy, przed dniem rozpoczęcia badania przedmiotu umowy, o którym mowa w ust. 3 , lub w trakcie tego badania, termin zapłaty jest liczony od dnia zakończenia badania przedmiotu umowy, jeżeli przedmiot umowy został wykonany zgodnie z umową. </w:t>
      </w:r>
    </w:p>
    <w:p w:rsidR="00617457" w:rsidRDefault="00617457" w:rsidP="00617457">
      <w:pPr>
        <w:tabs>
          <w:tab w:val="left" w:pos="5563"/>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6. W przypadku gdy Zamawiający otrzyma fakturę VAT, potwierdzającą wykonanie przedmiotu umowy, po stwierdzeniu przez Zamawiającego w toku badania, o którym mowa w ust. 3, że przedmiot umowy został wykonany niezgodnie z umową, termin zapłaty jest liczony od dnia zakończenia kolejnego badania poprawionego przedmiotu umowy, po którym Zamawiający stwierdził, że  przedmiot umowy został wykonany zgodnie z umową.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7</w:t>
      </w:r>
      <w:r>
        <w:rPr>
          <w:rFonts w:ascii="Arial" w:hAnsi="Arial" w:cs="TTE122C5F0t00"/>
          <w:sz w:val="18"/>
          <w:szCs w:val="18"/>
        </w:rPr>
        <w:t xml:space="preserve">. </w:t>
      </w:r>
      <w:r>
        <w:rPr>
          <w:rFonts w:ascii="Arial" w:hAnsi="Arial" w:cs="TTE122F620t00"/>
          <w:sz w:val="18"/>
          <w:szCs w:val="18"/>
        </w:rPr>
        <w:t>Na wynagrodzenie, o którym mowa w ust. 1 niniejszego paragrafu, składa się całość kosztów związanych z kompleksową realizacją przedmiotu umowy, określonego w § 1 niniejszej umowy.</w:t>
      </w:r>
    </w:p>
    <w:p w:rsidR="00617457" w:rsidRDefault="00617457" w:rsidP="00617457">
      <w:pPr>
        <w:autoSpaceDE w:val="0"/>
        <w:spacing w:line="360" w:lineRule="auto"/>
        <w:jc w:val="both"/>
        <w:rPr>
          <w:rFonts w:ascii="Arial" w:hAnsi="Arial" w:cs="Arial"/>
          <w:sz w:val="18"/>
          <w:szCs w:val="18"/>
        </w:rPr>
      </w:pPr>
      <w:r>
        <w:rPr>
          <w:rFonts w:ascii="Arial" w:hAnsi="Arial" w:cs="TTE122F620t00"/>
          <w:sz w:val="18"/>
          <w:szCs w:val="18"/>
        </w:rPr>
        <w:t>8.</w:t>
      </w:r>
      <w:r>
        <w:rPr>
          <w:rFonts w:ascii="Arial" w:hAnsi="Arial"/>
          <w:sz w:val="18"/>
          <w:szCs w:val="18"/>
        </w:rPr>
        <w:t xml:space="preserve"> </w:t>
      </w:r>
      <w:r>
        <w:rPr>
          <w:rFonts w:ascii="Arial" w:hAnsi="Arial" w:cs="Arial"/>
          <w:sz w:val="18"/>
          <w:szCs w:val="18"/>
        </w:rPr>
        <w:t xml:space="preserve">Strony wyłączają stosowanie do niniejszej umowy przepisu art. 654 Kodeksu cywilnego. </w:t>
      </w:r>
    </w:p>
    <w:p w:rsidR="00617457" w:rsidRDefault="00617457" w:rsidP="00617457">
      <w:pPr>
        <w:autoSpaceDE w:val="0"/>
        <w:spacing w:line="360" w:lineRule="auto"/>
        <w:jc w:val="both"/>
        <w:rPr>
          <w:rFonts w:ascii="Arial" w:hAnsi="Arial" w:cs="Arial"/>
          <w:sz w:val="18"/>
          <w:szCs w:val="18"/>
        </w:rPr>
      </w:pPr>
      <w:r>
        <w:rPr>
          <w:rFonts w:ascii="Arial" w:hAnsi="Arial" w:cs="TTE122F620t00"/>
          <w:sz w:val="18"/>
          <w:szCs w:val="18"/>
        </w:rPr>
        <w:t>9</w:t>
      </w:r>
      <w:r>
        <w:rPr>
          <w:rFonts w:ascii="Arial" w:hAnsi="Arial" w:cs="Arial"/>
          <w:sz w:val="18"/>
          <w:szCs w:val="18"/>
        </w:rPr>
        <w:t xml:space="preserve">. Wynagrodzenie płatne jest przelewem na konto wskazane na fakturze przez Wykonawcę. Za dzień zapłaty będzie uznawany dzień obciążenia rachunku Zamawiającego. </w:t>
      </w:r>
    </w:p>
    <w:p w:rsidR="00617457" w:rsidRDefault="00617457" w:rsidP="00617457">
      <w:pPr>
        <w:autoSpaceDE w:val="0"/>
        <w:spacing w:line="360" w:lineRule="auto"/>
        <w:jc w:val="both"/>
        <w:rPr>
          <w:rFonts w:ascii="Arial" w:hAnsi="Arial"/>
          <w:sz w:val="18"/>
          <w:szCs w:val="18"/>
        </w:rPr>
      </w:pPr>
      <w:r>
        <w:rPr>
          <w:rFonts w:ascii="Arial" w:hAnsi="Arial"/>
          <w:sz w:val="18"/>
          <w:szCs w:val="18"/>
        </w:rPr>
        <w:t>10. Wynagrodzenie, określone w  ust. 1 tego paragrafu niniejszej umowy, obejmuje wszelkie czynności Wykonawcy, do których podjęcia jest zobowiązany na podstawie niniejszej umowy. Wykonawca nie będzie mógł żądać podwyższenia wynagrodzenia, określonego w ust.1 tego paragrafu, chociażby nie można było w czasie zawarcia umowy przewidzieć rozmiaru i kosztów prac. Wykonawca oświadcza, że miał wszelkie informacje niezbędne do prawidłowej wyceny robót.</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 8</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KARY UMOWNE</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1. </w:t>
      </w:r>
      <w:r>
        <w:rPr>
          <w:rFonts w:ascii="Arial" w:hAnsi="Arial" w:cs="TTE122F620t00"/>
          <w:sz w:val="18"/>
          <w:szCs w:val="18"/>
        </w:rPr>
        <w:t>Wykonawca zapłaci Zamawiającemu kary umowne:</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a) </w:t>
      </w:r>
      <w:r>
        <w:rPr>
          <w:rFonts w:ascii="Arial" w:hAnsi="Arial" w:cs="TTE122F620t00"/>
          <w:sz w:val="18"/>
          <w:szCs w:val="18"/>
        </w:rPr>
        <w:t xml:space="preserve">za opóźnienie w wykonaniu przedmiotu umowy - w wysokości </w:t>
      </w:r>
      <w:r>
        <w:rPr>
          <w:rFonts w:ascii="Arial" w:hAnsi="Arial" w:cs="TTE122F620t00"/>
          <w:b/>
          <w:sz w:val="18"/>
          <w:szCs w:val="18"/>
        </w:rPr>
        <w:t>1</w:t>
      </w:r>
      <w:r w:rsidRPr="009C46CA">
        <w:rPr>
          <w:rFonts w:ascii="Arial" w:hAnsi="Arial" w:cs="TTE122F620t00"/>
          <w:b/>
          <w:sz w:val="18"/>
          <w:szCs w:val="18"/>
        </w:rPr>
        <w:t xml:space="preserve"> %</w:t>
      </w:r>
      <w:r>
        <w:rPr>
          <w:rFonts w:ascii="Arial" w:hAnsi="Arial" w:cs="TTE122F620t00"/>
          <w:sz w:val="18"/>
          <w:szCs w:val="18"/>
        </w:rPr>
        <w:t xml:space="preserve"> wynagrodzenia ryczałtowego brutto, </w:t>
      </w:r>
      <w:r>
        <w:rPr>
          <w:rFonts w:ascii="Arial" w:hAnsi="Arial"/>
          <w:sz w:val="18"/>
          <w:szCs w:val="18"/>
        </w:rPr>
        <w:t>określonego w § 7 ust. 1 niniejszej umowy</w:t>
      </w:r>
      <w:r>
        <w:rPr>
          <w:rFonts w:ascii="Arial" w:hAnsi="Arial" w:cs="TTE122F620t00"/>
          <w:sz w:val="18"/>
          <w:szCs w:val="18"/>
        </w:rPr>
        <w:t xml:space="preserve"> - za każdy dzień </w:t>
      </w:r>
      <w:r w:rsidR="003C0D87">
        <w:rPr>
          <w:rFonts w:ascii="Arial" w:hAnsi="Arial" w:cs="TTE122F620t00"/>
          <w:sz w:val="18"/>
          <w:szCs w:val="18"/>
        </w:rPr>
        <w:t>opóźnienia</w:t>
      </w:r>
      <w:r>
        <w:rPr>
          <w:rFonts w:ascii="Arial" w:hAnsi="Arial" w:cs="TTE122F620t00"/>
          <w:sz w:val="18"/>
          <w:szCs w:val="18"/>
        </w:rPr>
        <w:t xml:space="preserve"> (wykonanie przedmiotu umowy będzie potwierdzone wyłącznie podpisanym przez obie strony bez zastrzeżeń Końcowym Protokołem Odbioru Robót);</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b) </w:t>
      </w:r>
      <w:r>
        <w:rPr>
          <w:rFonts w:ascii="Arial" w:hAnsi="Arial" w:cs="TTE122F620t00"/>
          <w:sz w:val="18"/>
          <w:szCs w:val="18"/>
        </w:rPr>
        <w:t xml:space="preserve">za opóźnienie w usunięciu wad ujawnionych w okresie rękojmi lub gwarancji - w wysokości </w:t>
      </w:r>
      <w:r>
        <w:rPr>
          <w:rFonts w:ascii="Arial" w:hAnsi="Arial" w:cs="TTE122F620t00"/>
          <w:b/>
          <w:sz w:val="18"/>
          <w:szCs w:val="18"/>
        </w:rPr>
        <w:t>1</w:t>
      </w:r>
      <w:r w:rsidRPr="009C46CA">
        <w:rPr>
          <w:rFonts w:ascii="Arial" w:hAnsi="Arial" w:cs="TTE122F620t00"/>
          <w:b/>
          <w:sz w:val="18"/>
          <w:szCs w:val="18"/>
        </w:rPr>
        <w:t xml:space="preserve"> %</w:t>
      </w:r>
      <w:r>
        <w:rPr>
          <w:rFonts w:ascii="Arial" w:hAnsi="Arial" w:cs="TTE122F620t00"/>
          <w:sz w:val="18"/>
          <w:szCs w:val="18"/>
        </w:rPr>
        <w:t xml:space="preserve"> wynagrodzenia ryczałtowego brutto, </w:t>
      </w:r>
      <w:r>
        <w:rPr>
          <w:rFonts w:ascii="Arial" w:hAnsi="Arial"/>
          <w:sz w:val="18"/>
          <w:szCs w:val="18"/>
        </w:rPr>
        <w:t>określonego w § 7 ust. 1 niniejszej umowy</w:t>
      </w:r>
      <w:r>
        <w:rPr>
          <w:rFonts w:ascii="Arial" w:hAnsi="Arial" w:cs="TTE122F620t00"/>
          <w:sz w:val="18"/>
          <w:szCs w:val="18"/>
        </w:rPr>
        <w:t xml:space="preserve"> – za każdy dzień </w:t>
      </w:r>
      <w:r w:rsidR="003C0D87">
        <w:rPr>
          <w:rFonts w:ascii="Arial" w:hAnsi="Arial" w:cs="TTE122F620t00"/>
          <w:sz w:val="18"/>
          <w:szCs w:val="18"/>
        </w:rPr>
        <w:t>opóźnienia</w:t>
      </w:r>
      <w:r>
        <w:rPr>
          <w:rFonts w:ascii="Arial" w:hAnsi="Arial" w:cs="TTE122F620t00"/>
          <w:sz w:val="18"/>
          <w:szCs w:val="18"/>
        </w:rPr>
        <w:t xml:space="preserve"> </w:t>
      </w:r>
      <w:r>
        <w:rPr>
          <w:rFonts w:ascii="Arial" w:hAnsi="Arial"/>
          <w:sz w:val="18"/>
          <w:szCs w:val="18"/>
        </w:rPr>
        <w:t>od dnia ustalonego przez Zamawiającego jako termin usunięcia wad</w:t>
      </w:r>
      <w:r>
        <w:rPr>
          <w:rFonts w:ascii="Arial" w:hAnsi="Arial" w:cs="TTE122F620t00"/>
          <w:sz w:val="18"/>
          <w:szCs w:val="18"/>
        </w:rPr>
        <w:t>;</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c) </w:t>
      </w:r>
      <w:r>
        <w:rPr>
          <w:rFonts w:ascii="Arial" w:hAnsi="Arial" w:cs="TTE122F620t00"/>
          <w:sz w:val="18"/>
          <w:szCs w:val="18"/>
        </w:rPr>
        <w:t xml:space="preserve">w razie odstąpienia przez Zamawiającego od niniejszej umowy z przyczyn, za które odpowiada  Wykonawca  - w wysokości 10 % wynagrodzenia ryczałtowego brutto, </w:t>
      </w:r>
      <w:r>
        <w:rPr>
          <w:rFonts w:ascii="Arial" w:hAnsi="Arial"/>
          <w:sz w:val="18"/>
          <w:szCs w:val="18"/>
        </w:rPr>
        <w:t>określonego w § 7 ust. 1 niniejszej umowy oraz dodatkowo w wysokości kar umownych naliczonych zgodnie z powyższymi punktami a) i b) oraz ust. 2 za nienależyte wykonanie zobowiązania do czasu odstąpienia od umowy</w:t>
      </w:r>
      <w:r>
        <w:rPr>
          <w:rFonts w:ascii="Arial" w:hAnsi="Arial" w:cs="TTE122F620t00"/>
          <w:sz w:val="18"/>
          <w:szCs w:val="18"/>
        </w:rPr>
        <w:t>.</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2. Wykonawca zapłaci Zamawiającemu kary umowne:</w:t>
      </w:r>
    </w:p>
    <w:p w:rsidR="00617457" w:rsidRDefault="00617457" w:rsidP="00617457">
      <w:pPr>
        <w:pStyle w:val="Akapitzlist"/>
        <w:tabs>
          <w:tab w:val="left" w:pos="2695"/>
          <w:tab w:val="left" w:pos="3262"/>
        </w:tabs>
        <w:spacing w:line="360" w:lineRule="auto"/>
        <w:ind w:left="0"/>
        <w:jc w:val="both"/>
        <w:rPr>
          <w:rFonts w:ascii="Arial" w:hAnsi="Arial"/>
          <w:sz w:val="18"/>
          <w:szCs w:val="18"/>
        </w:rPr>
      </w:pPr>
      <w:r>
        <w:rPr>
          <w:rFonts w:ascii="Arial" w:hAnsi="Arial"/>
          <w:sz w:val="18"/>
          <w:szCs w:val="18"/>
        </w:rPr>
        <w:t xml:space="preserve">a) za brak zapłaty wynagrodzenia należnego Podwykonawcom lub dalszym Podwykonawcom -  </w:t>
      </w:r>
      <w:r>
        <w:rPr>
          <w:rFonts w:ascii="Arial" w:hAnsi="Arial" w:cs="TTE122F620t00"/>
          <w:color w:val="000000"/>
          <w:sz w:val="18"/>
          <w:szCs w:val="18"/>
        </w:rPr>
        <w:t xml:space="preserve">w wysokości 5 % wynagrodzenia ryczałtowego brutto, </w:t>
      </w:r>
      <w:r>
        <w:rPr>
          <w:rFonts w:ascii="Arial" w:hAnsi="Arial"/>
          <w:color w:val="000000"/>
          <w:sz w:val="18"/>
          <w:szCs w:val="18"/>
        </w:rPr>
        <w:t>określonego w § 7 ust. 1 niniejszej umowy</w:t>
      </w:r>
      <w:r>
        <w:rPr>
          <w:rFonts w:ascii="Arial" w:hAnsi="Arial" w:cs="TTE122F620t00"/>
          <w:color w:val="000000"/>
          <w:sz w:val="18"/>
          <w:szCs w:val="18"/>
        </w:rPr>
        <w:t xml:space="preserve"> – </w:t>
      </w:r>
      <w:r>
        <w:rPr>
          <w:rFonts w:ascii="Arial" w:hAnsi="Arial"/>
          <w:sz w:val="18"/>
          <w:szCs w:val="18"/>
        </w:rPr>
        <w:t>za każde dokonanie przez Zamawiającego bezpośredniej płatności na rzecz Podwykonawców lub dalszych Podwykonawców,</w:t>
      </w:r>
    </w:p>
    <w:p w:rsidR="00617457" w:rsidRDefault="00617457" w:rsidP="00617457">
      <w:pPr>
        <w:pStyle w:val="Akapitzlist"/>
        <w:tabs>
          <w:tab w:val="left" w:pos="2695"/>
          <w:tab w:val="left" w:pos="3262"/>
        </w:tabs>
        <w:spacing w:line="360" w:lineRule="auto"/>
        <w:ind w:left="0"/>
        <w:jc w:val="both"/>
        <w:rPr>
          <w:rFonts w:ascii="Arial" w:hAnsi="Arial"/>
          <w:sz w:val="18"/>
          <w:szCs w:val="18"/>
        </w:rPr>
      </w:pPr>
      <w:r>
        <w:rPr>
          <w:rFonts w:ascii="Arial" w:hAnsi="Arial"/>
          <w:sz w:val="18"/>
          <w:szCs w:val="18"/>
        </w:rPr>
        <w:t xml:space="preserve">b) za nieterminową zapłatę wynagrodzenia należnego Podwykonawcom lub dalszym Podwykonawcom </w:t>
      </w:r>
      <w:r>
        <w:rPr>
          <w:rFonts w:ascii="Arial" w:hAnsi="Arial" w:cs="TTE122F620t00"/>
          <w:color w:val="000000"/>
          <w:sz w:val="18"/>
          <w:szCs w:val="18"/>
        </w:rPr>
        <w:t xml:space="preserve">w wysokości 0,2 % wynagrodzenia ryczałtowego brutto, </w:t>
      </w:r>
      <w:r>
        <w:rPr>
          <w:rFonts w:ascii="Arial" w:hAnsi="Arial"/>
          <w:color w:val="000000"/>
          <w:sz w:val="18"/>
          <w:szCs w:val="18"/>
        </w:rPr>
        <w:t>określonego w § 7 ust. 1 niniejszej umowy</w:t>
      </w:r>
      <w:r>
        <w:rPr>
          <w:rFonts w:ascii="Arial" w:hAnsi="Arial" w:cs="TTE122F620t00"/>
          <w:color w:val="000000"/>
          <w:sz w:val="18"/>
          <w:szCs w:val="18"/>
        </w:rPr>
        <w:t xml:space="preserve"> – </w:t>
      </w:r>
      <w:r>
        <w:rPr>
          <w:rFonts w:ascii="Arial" w:hAnsi="Arial"/>
          <w:sz w:val="18"/>
          <w:szCs w:val="18"/>
        </w:rPr>
        <w:t xml:space="preserve"> za każdy dzień opóźnieni</w:t>
      </w:r>
      <w:r w:rsidR="00D96402">
        <w:rPr>
          <w:rFonts w:ascii="Arial" w:hAnsi="Arial"/>
          <w:sz w:val="18"/>
          <w:szCs w:val="18"/>
        </w:rPr>
        <w:t>a</w:t>
      </w:r>
      <w:r>
        <w:rPr>
          <w:rFonts w:ascii="Arial" w:hAnsi="Arial"/>
          <w:sz w:val="18"/>
          <w:szCs w:val="18"/>
        </w:rPr>
        <w:t xml:space="preserve"> od dnia upływu terminu zapłaty do dnia zapłaty,</w:t>
      </w:r>
    </w:p>
    <w:p w:rsidR="00617457" w:rsidRDefault="00617457" w:rsidP="00617457">
      <w:pPr>
        <w:pStyle w:val="Akapitzlist"/>
        <w:tabs>
          <w:tab w:val="left" w:pos="2695"/>
          <w:tab w:val="left" w:pos="3262"/>
        </w:tabs>
        <w:spacing w:line="360" w:lineRule="auto"/>
        <w:ind w:left="0"/>
        <w:jc w:val="both"/>
        <w:rPr>
          <w:rFonts w:ascii="Arial" w:hAnsi="Arial"/>
          <w:sz w:val="18"/>
          <w:szCs w:val="18"/>
        </w:rPr>
      </w:pPr>
      <w:r>
        <w:rPr>
          <w:rFonts w:ascii="Arial" w:hAnsi="Arial"/>
          <w:sz w:val="18"/>
          <w:szCs w:val="18"/>
        </w:rPr>
        <w:lastRenderedPageBreak/>
        <w:t xml:space="preserve">c) za nieprzedłożenie do zaakceptowania projektu Umowy o podwykonawstwo, której przedmiotem są roboty budowlane lub projektu jej zmiany,  </w:t>
      </w:r>
      <w:r>
        <w:rPr>
          <w:rFonts w:ascii="Arial" w:hAnsi="Arial" w:cs="TTE122F620t00"/>
          <w:color w:val="000000"/>
          <w:sz w:val="18"/>
          <w:szCs w:val="18"/>
        </w:rPr>
        <w:t xml:space="preserve">w wysokości 5 % wynagrodzenia ryczałtowego brutto, </w:t>
      </w:r>
      <w:r>
        <w:rPr>
          <w:rFonts w:ascii="Arial" w:hAnsi="Arial"/>
          <w:color w:val="000000"/>
          <w:sz w:val="18"/>
          <w:szCs w:val="18"/>
        </w:rPr>
        <w:t>określonego w § 7 ust. 1 niniejszej umowy</w:t>
      </w:r>
      <w:r>
        <w:rPr>
          <w:rFonts w:ascii="Arial" w:hAnsi="Arial" w:cs="TTE122F620t00"/>
          <w:color w:val="000000"/>
          <w:sz w:val="18"/>
          <w:szCs w:val="18"/>
        </w:rPr>
        <w:t xml:space="preserve"> – </w:t>
      </w:r>
      <w:r>
        <w:rPr>
          <w:rFonts w:ascii="Arial" w:hAnsi="Arial"/>
          <w:sz w:val="18"/>
          <w:szCs w:val="18"/>
        </w:rPr>
        <w:t xml:space="preserve">za każdy nieprzedłożony do zaakceptowania projekt Umowy lub jej zmiany, </w:t>
      </w:r>
    </w:p>
    <w:p w:rsidR="00617457" w:rsidRDefault="00617457" w:rsidP="00617457">
      <w:pPr>
        <w:pStyle w:val="Akapitzlist"/>
        <w:tabs>
          <w:tab w:val="left" w:pos="2695"/>
          <w:tab w:val="left" w:pos="3262"/>
        </w:tabs>
        <w:spacing w:line="360" w:lineRule="auto"/>
        <w:ind w:left="0"/>
        <w:jc w:val="both"/>
        <w:rPr>
          <w:rFonts w:ascii="Arial" w:hAnsi="Arial"/>
          <w:sz w:val="18"/>
          <w:szCs w:val="18"/>
        </w:rPr>
      </w:pPr>
      <w:r>
        <w:rPr>
          <w:rFonts w:ascii="Arial" w:hAnsi="Arial"/>
          <w:sz w:val="18"/>
          <w:szCs w:val="18"/>
        </w:rPr>
        <w:t xml:space="preserve">d) za nieprzedłożenie poświadczonej za zgodność z oryginałem kopii Umowy o podwykonawstwo lub jej zmiany </w:t>
      </w:r>
      <w:r>
        <w:rPr>
          <w:rFonts w:ascii="Arial" w:hAnsi="Arial" w:cs="TTE122F620t00"/>
          <w:color w:val="000000"/>
          <w:sz w:val="18"/>
          <w:szCs w:val="18"/>
        </w:rPr>
        <w:t xml:space="preserve">w wysokości 5 % wynagrodzenia ryczałtowego brutto, </w:t>
      </w:r>
      <w:r>
        <w:rPr>
          <w:rFonts w:ascii="Arial" w:hAnsi="Arial"/>
          <w:color w:val="000000"/>
          <w:sz w:val="18"/>
          <w:szCs w:val="18"/>
        </w:rPr>
        <w:t>określonego w § 7 ust. 1 niniejszej umowy</w:t>
      </w:r>
      <w:r>
        <w:rPr>
          <w:rFonts w:ascii="Arial" w:hAnsi="Arial" w:cs="TTE122F620t00"/>
          <w:color w:val="000000"/>
          <w:sz w:val="18"/>
          <w:szCs w:val="18"/>
        </w:rPr>
        <w:t xml:space="preserve"> – </w:t>
      </w:r>
      <w:r>
        <w:rPr>
          <w:rFonts w:ascii="Arial" w:hAnsi="Arial"/>
          <w:sz w:val="18"/>
          <w:szCs w:val="18"/>
        </w:rPr>
        <w:t xml:space="preserve">  za każdą nieprzedłożoną kopię Umowy lub jej zmiany,</w:t>
      </w:r>
    </w:p>
    <w:p w:rsidR="00617457" w:rsidRDefault="00617457" w:rsidP="00617457">
      <w:pPr>
        <w:pStyle w:val="Akapitzlist"/>
        <w:tabs>
          <w:tab w:val="left" w:pos="2695"/>
          <w:tab w:val="left" w:pos="3262"/>
        </w:tabs>
        <w:spacing w:line="360" w:lineRule="auto"/>
        <w:ind w:left="0"/>
        <w:jc w:val="both"/>
        <w:rPr>
          <w:rFonts w:ascii="Arial" w:hAnsi="Arial" w:cs="TTE122F620t00"/>
          <w:color w:val="000000"/>
          <w:sz w:val="18"/>
          <w:szCs w:val="18"/>
        </w:rPr>
      </w:pPr>
      <w:r>
        <w:rPr>
          <w:rFonts w:ascii="Arial" w:hAnsi="Arial"/>
          <w:sz w:val="18"/>
          <w:szCs w:val="18"/>
        </w:rPr>
        <w:t xml:space="preserve">e) za brak dokonania wymaganej przez Zamawiającego zmiany Umowy o podwykonawstwo w zakresie dostaw lub usług w zakresie terminu zapłaty we wskazanym przez Zamawiającego terminie  - </w:t>
      </w:r>
      <w:r>
        <w:rPr>
          <w:rFonts w:ascii="Arial" w:hAnsi="Arial" w:cs="TTE122F620t00"/>
          <w:color w:val="000000"/>
          <w:sz w:val="18"/>
          <w:szCs w:val="18"/>
        </w:rPr>
        <w:t xml:space="preserve">w wysokości 5 % wynagrodzenia ryczałtowego brutto, </w:t>
      </w:r>
      <w:r>
        <w:rPr>
          <w:rFonts w:ascii="Arial" w:hAnsi="Arial"/>
          <w:color w:val="000000"/>
          <w:sz w:val="18"/>
          <w:szCs w:val="18"/>
        </w:rPr>
        <w:t>określonego w § 7 ust. 1 niniejszej umowy</w:t>
      </w:r>
      <w:r>
        <w:rPr>
          <w:rFonts w:ascii="Arial" w:hAnsi="Arial" w:cs="TTE122F620t00"/>
          <w:color w:val="000000"/>
          <w:sz w:val="18"/>
          <w:szCs w:val="18"/>
        </w:rPr>
        <w:t xml:space="preserve"> –za każdy przypadek naruszenia obowiązku,</w:t>
      </w:r>
    </w:p>
    <w:p w:rsidR="00617457" w:rsidRDefault="00617457" w:rsidP="00617457">
      <w:pPr>
        <w:pStyle w:val="Tekstpodstawowywcity"/>
        <w:tabs>
          <w:tab w:val="left" w:pos="2695"/>
          <w:tab w:val="left" w:pos="3262"/>
        </w:tabs>
        <w:spacing w:after="0" w:line="360" w:lineRule="auto"/>
        <w:ind w:left="0"/>
        <w:jc w:val="both"/>
        <w:rPr>
          <w:rFonts w:ascii="Arial" w:hAnsi="Arial" w:cs="TTE122F620t00"/>
          <w:color w:val="000000"/>
          <w:sz w:val="18"/>
          <w:szCs w:val="18"/>
        </w:rPr>
      </w:pPr>
      <w:r>
        <w:rPr>
          <w:rFonts w:ascii="Arial" w:hAnsi="Arial" w:cs="TTE122F620t00"/>
          <w:color w:val="000000"/>
          <w:sz w:val="18"/>
          <w:szCs w:val="18"/>
        </w:rPr>
        <w:t>f) za dopuszczenie do wykonywania robót budowlanych objętych przedmiotem Umowy innego podmiotu niż Wykonawca lub zaakceptowany przez Zamawiającego Podwykonawca skierowany do ich wykonania zgodnie z zasadami określonymi niniejszą umową - w wysokości 5 % wynagrodzenia ryczałtowego brutto, określonego w § 7 ust. 1 niniejszej umowy – za każdy przypadek dopuszczenia do wykonywania robót.</w:t>
      </w:r>
    </w:p>
    <w:p w:rsidR="00617457" w:rsidRDefault="00617457" w:rsidP="00617457">
      <w:pPr>
        <w:pStyle w:val="Tekstpodstawowywcity21"/>
        <w:tabs>
          <w:tab w:val="left" w:pos="284"/>
        </w:tabs>
        <w:spacing w:after="0" w:line="360" w:lineRule="auto"/>
        <w:ind w:left="0"/>
        <w:jc w:val="both"/>
        <w:rPr>
          <w:rFonts w:ascii="Arial" w:hAnsi="Arial" w:cs="Times New Roman"/>
          <w:color w:val="000000"/>
          <w:sz w:val="18"/>
          <w:szCs w:val="18"/>
        </w:rPr>
      </w:pPr>
      <w:r>
        <w:rPr>
          <w:rFonts w:ascii="Arial" w:hAnsi="Arial" w:cs="Times New Roman"/>
          <w:color w:val="000000"/>
          <w:sz w:val="18"/>
          <w:szCs w:val="18"/>
        </w:rPr>
        <w:t>3. Jeżeli wysokość szkody wyrządzonej przez Wykonawcę, będzie przewyższać wysokość kary umownej, określonej w ust. 1 i 2, to Zamawiający ma prawo dochodzić odszkodowania na zasadach ogólnych.</w:t>
      </w:r>
    </w:p>
    <w:p w:rsidR="00617457" w:rsidRDefault="00617457" w:rsidP="00617457">
      <w:pPr>
        <w:pStyle w:val="Tekstpodstawowywcity21"/>
        <w:spacing w:after="0" w:line="360" w:lineRule="auto"/>
        <w:ind w:left="0"/>
        <w:jc w:val="both"/>
        <w:rPr>
          <w:rFonts w:ascii="Arial" w:hAnsi="Arial" w:cs="Arial"/>
          <w:sz w:val="18"/>
          <w:szCs w:val="18"/>
        </w:rPr>
      </w:pPr>
      <w:r>
        <w:rPr>
          <w:rFonts w:ascii="Arial" w:hAnsi="Arial" w:cs="Times New Roman"/>
          <w:sz w:val="18"/>
          <w:szCs w:val="18"/>
        </w:rPr>
        <w:t xml:space="preserve">4. </w:t>
      </w:r>
      <w:r>
        <w:rPr>
          <w:rFonts w:ascii="Arial" w:hAnsi="Arial" w:cs="Arial"/>
          <w:sz w:val="18"/>
          <w:szCs w:val="18"/>
        </w:rPr>
        <w:t>Zamawiającemu przysługuje prawo potrącenia z należnego Wykonawcy wynagrodzenia naliczonych Wykonawcy kar umownych, o których mowa w niniejszym paragrafie.</w:t>
      </w:r>
    </w:p>
    <w:p w:rsidR="00617457" w:rsidRDefault="00617457"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§9</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GWARANCJA JAKOŚCI</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1. Wykonawca udziela Zamawiającemu gwarancji jakości dla robót wykonanych na podstawie niniejszej umowy na okres </w:t>
      </w:r>
      <w:r w:rsidR="00D727B5">
        <w:rPr>
          <w:rFonts w:ascii="Arial" w:hAnsi="Arial" w:cs="TTE122F620t00"/>
          <w:sz w:val="18"/>
          <w:szCs w:val="18"/>
        </w:rPr>
        <w:t xml:space="preserve">60 miesięcy, </w:t>
      </w:r>
      <w:r>
        <w:rPr>
          <w:rFonts w:ascii="Arial" w:hAnsi="Arial" w:cs="TTE122F620t00"/>
          <w:sz w:val="18"/>
          <w:szCs w:val="18"/>
        </w:rPr>
        <w:t xml:space="preserve"> liczony od dnia podpisania przez Zamawiającego bez zastrzeżeń Końcowego Protokołu Odbioru Robót. W okresie gwarancji Wykonawca zobowiązany jest do nieodpłatnego usuwania wad ujawnionych po końcowym odbiorze robót.</w:t>
      </w:r>
    </w:p>
    <w:p w:rsidR="00617457" w:rsidRDefault="00617457" w:rsidP="00617457">
      <w:pPr>
        <w:autoSpaceDE w:val="0"/>
        <w:spacing w:line="360" w:lineRule="auto"/>
        <w:jc w:val="both"/>
        <w:rPr>
          <w:rFonts w:ascii="Arial" w:eastAsia="TTE122F620t00" w:hAnsi="Arial" w:cs="TTE122F620t00"/>
          <w:sz w:val="18"/>
          <w:szCs w:val="18"/>
        </w:rPr>
      </w:pPr>
      <w:r>
        <w:rPr>
          <w:rFonts w:ascii="Arial" w:hAnsi="Arial" w:cs="TTE122F620t00"/>
          <w:sz w:val="18"/>
          <w:szCs w:val="18"/>
        </w:rPr>
        <w:t xml:space="preserve">2. Gwarancja jakości zostaje udzielona na zasadach określonych w karcie gwarancyjnej, stanowiącej </w:t>
      </w:r>
      <w:r>
        <w:rPr>
          <w:rFonts w:ascii="Arial" w:hAnsi="Arial" w:cs="TTE122F620t00"/>
          <w:b/>
          <w:sz w:val="18"/>
          <w:szCs w:val="18"/>
        </w:rPr>
        <w:t>załącznik nr 3</w:t>
      </w:r>
      <w:r>
        <w:rPr>
          <w:rFonts w:ascii="Arial" w:hAnsi="Arial" w:cs="TTE122F620t00"/>
          <w:sz w:val="18"/>
          <w:szCs w:val="18"/>
        </w:rPr>
        <w:t xml:space="preserve"> do niniejszej umowy. </w:t>
      </w:r>
      <w:r>
        <w:rPr>
          <w:rFonts w:ascii="Arial" w:eastAsia="TTE122F620t00" w:hAnsi="Arial" w:cs="TTE122F620t00"/>
          <w:sz w:val="18"/>
          <w:szCs w:val="18"/>
        </w:rPr>
        <w:t>Karta gwarancyjna zostanie podpisana przez Wykonawcę wraz z Końcowym Protokołem Odbioru Robót.</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3. Wykonawca ma obowiązek zapewnić, aby na zamontowane przez Wykonawcę materiały i urządzenia obowiązywała gwarancja jakości producenta.</w:t>
      </w:r>
    </w:p>
    <w:p w:rsidR="00617457" w:rsidRDefault="00617457" w:rsidP="00617457">
      <w:pPr>
        <w:autoSpaceDE w:val="0"/>
        <w:spacing w:line="360" w:lineRule="auto"/>
        <w:jc w:val="both"/>
        <w:rPr>
          <w:rFonts w:ascii="Arial" w:hAnsi="Arial" w:cs="Arial"/>
          <w:sz w:val="18"/>
          <w:szCs w:val="18"/>
        </w:rPr>
      </w:pPr>
      <w:r>
        <w:rPr>
          <w:rFonts w:ascii="Arial" w:hAnsi="Arial" w:cs="TTE122F620t00"/>
          <w:sz w:val="18"/>
          <w:szCs w:val="18"/>
        </w:rPr>
        <w:t xml:space="preserve">4. Wykonawca, niezależenie od udzielonej gwarancji jakości, ponosi odpowiedzialność z tytułu rękojmi za wady robót budowlanych. </w:t>
      </w:r>
      <w:r>
        <w:rPr>
          <w:rFonts w:ascii="Arial" w:hAnsi="Arial" w:cs="Arial"/>
          <w:sz w:val="18"/>
          <w:szCs w:val="18"/>
        </w:rPr>
        <w:t>Termin wskazany w art. 568 § 1 Kodeksu cywilnego rozpoczyna bieg od dnia podpisania przez obie strony bez zastrzeżeń Końcowego Protokołu Odbioru Robót.</w:t>
      </w:r>
    </w:p>
    <w:p w:rsidR="00E94234" w:rsidRDefault="00E94234"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§10</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1. Zamawiający wyznacza inspektora nadzoru p. ………………………. dla sprawowania b</w:t>
      </w:r>
      <w:r>
        <w:rPr>
          <w:rFonts w:ascii="Arial" w:hAnsi="Arial" w:cs="TTE122F620t00"/>
          <w:sz w:val="18"/>
          <w:szCs w:val="18"/>
        </w:rPr>
        <w:t xml:space="preserve">ieżącego nadzoru nad realizacją przedmiotu umowy w imieniu Zamawiającego. </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2. </w:t>
      </w:r>
      <w:r>
        <w:rPr>
          <w:rFonts w:ascii="Arial" w:hAnsi="Arial" w:cs="TTE122F620t00"/>
          <w:sz w:val="18"/>
          <w:szCs w:val="18"/>
        </w:rPr>
        <w:t>Inspektor nadzoru działa w granicach przewidzianych przepisami Prawa Budowlanego i jest uprawniony do wydawania Wykonawcy poleceń związanych z jakością i ilością robót, które są  niezbędne do prawidłowego oraz zgodnego z umową wykonania przedmiotu umowy.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3. Wykonawca zobowiązuje się do współpracy z inspektorem nadzoru we wszystkich sprawach związanych z realizacją niniejszej umowy.</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4. </w:t>
      </w:r>
      <w:r>
        <w:rPr>
          <w:rFonts w:ascii="Arial" w:hAnsi="Arial" w:cs="TTE122F620t00"/>
          <w:sz w:val="18"/>
          <w:szCs w:val="18"/>
        </w:rPr>
        <w:t>Przedstawicielem Wykonawcy na budowie będzie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5. Do koordynowania realizacji niniejszej umowy ze strony Zamawiającego wyznacza się :</w:t>
      </w:r>
    </w:p>
    <w:p w:rsidR="00617457" w:rsidRDefault="00617457" w:rsidP="00617457">
      <w:pPr>
        <w:spacing w:line="360" w:lineRule="auto"/>
        <w:rPr>
          <w:rFonts w:ascii="Arial" w:hAnsi="Arial"/>
          <w:sz w:val="18"/>
          <w:szCs w:val="18"/>
        </w:rPr>
      </w:pPr>
      <w:r>
        <w:rPr>
          <w:rFonts w:ascii="Arial" w:hAnsi="Arial"/>
          <w:sz w:val="18"/>
          <w:szCs w:val="18"/>
        </w:rPr>
        <w:t xml:space="preserve">   p. </w:t>
      </w:r>
      <w:r w:rsidR="006C1EE1">
        <w:rPr>
          <w:rFonts w:ascii="Arial" w:hAnsi="Arial"/>
          <w:sz w:val="18"/>
          <w:szCs w:val="18"/>
        </w:rPr>
        <w:t>Janusza Bartoszewskiego Tel. 71-396-72-58</w:t>
      </w:r>
    </w:p>
    <w:p w:rsidR="00617457" w:rsidRDefault="00617457" w:rsidP="00617457">
      <w:pPr>
        <w:spacing w:line="360" w:lineRule="auto"/>
        <w:rPr>
          <w:rFonts w:ascii="Arial" w:hAnsi="Arial"/>
          <w:sz w:val="18"/>
          <w:szCs w:val="18"/>
        </w:rPr>
      </w:pPr>
      <w:r>
        <w:rPr>
          <w:rFonts w:ascii="Arial" w:hAnsi="Arial"/>
          <w:sz w:val="18"/>
          <w:szCs w:val="18"/>
        </w:rPr>
        <w:t>6. Do koordynowania realizacji niniejszej umowy ze strony Wykonawcy wyznacza się:</w:t>
      </w:r>
    </w:p>
    <w:p w:rsidR="00617457" w:rsidRPr="003E2C28"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    p. ……………………………….</w:t>
      </w:r>
    </w:p>
    <w:p w:rsidR="00CE28BE" w:rsidRDefault="00CE28BE" w:rsidP="00617457">
      <w:pPr>
        <w:autoSpaceDE w:val="0"/>
        <w:spacing w:line="360" w:lineRule="auto"/>
        <w:jc w:val="center"/>
        <w:rPr>
          <w:rFonts w:ascii="Arial" w:hAnsi="Arial" w:cs="TTE122C5F0t00"/>
          <w:b/>
          <w:bCs/>
          <w:sz w:val="18"/>
          <w:szCs w:val="18"/>
        </w:rPr>
      </w:pPr>
    </w:p>
    <w:p w:rsidR="00CE28BE" w:rsidRDefault="00CE28BE" w:rsidP="00617457">
      <w:pPr>
        <w:autoSpaceDE w:val="0"/>
        <w:spacing w:line="360" w:lineRule="auto"/>
        <w:jc w:val="center"/>
        <w:rPr>
          <w:rFonts w:ascii="Arial" w:hAnsi="Arial" w:cs="TTE122C5F0t00"/>
          <w:b/>
          <w:bCs/>
          <w:sz w:val="18"/>
          <w:szCs w:val="18"/>
        </w:rPr>
      </w:pPr>
    </w:p>
    <w:p w:rsidR="00617457" w:rsidRPr="00503C47" w:rsidRDefault="00617457" w:rsidP="00617457">
      <w:pPr>
        <w:autoSpaceDE w:val="0"/>
        <w:spacing w:line="360" w:lineRule="auto"/>
        <w:jc w:val="center"/>
        <w:rPr>
          <w:rFonts w:ascii="Arial" w:hAnsi="Arial" w:cs="TTE122C5F0t00"/>
          <w:b/>
          <w:bCs/>
          <w:sz w:val="18"/>
          <w:szCs w:val="18"/>
        </w:rPr>
      </w:pPr>
      <w:r w:rsidRPr="00503C47">
        <w:rPr>
          <w:rFonts w:ascii="Arial" w:hAnsi="Arial" w:cs="TTE122C5F0t00"/>
          <w:b/>
          <w:bCs/>
          <w:sz w:val="18"/>
          <w:szCs w:val="18"/>
        </w:rPr>
        <w:t>§11</w:t>
      </w:r>
    </w:p>
    <w:p w:rsidR="00617457" w:rsidRDefault="00617457"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 xml:space="preserve">UBEZPIECZENIE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1. Wykonawca zobowiązany jest zawrzeć umowę ubezpieczenia odpowiedzialności cywilnej za szkody  na osobie i na mieniu wyrządzone przy realizacji niniejszej umowy osobom trzecim z tytułu czynów niedozwolonych, na sumę ubezpieczenia nie niższą niż </w:t>
      </w:r>
      <w:r w:rsidR="00E94234">
        <w:rPr>
          <w:rFonts w:ascii="Arial" w:hAnsi="Arial" w:cs="TTE122F620t00"/>
          <w:sz w:val="18"/>
          <w:szCs w:val="18"/>
        </w:rPr>
        <w:t>1</w:t>
      </w:r>
      <w:r>
        <w:rPr>
          <w:rFonts w:ascii="Arial" w:hAnsi="Arial" w:cs="TTE122F620t00"/>
          <w:sz w:val="18"/>
          <w:szCs w:val="18"/>
        </w:rPr>
        <w:t xml:space="preserve">00 % wynagrodzenia ryczałtowego brutto, określonego w § 7 ust. 1 niniejszej umowy. Wykonawca zobowiązany jest utrzymywać ubezpieczenie przez cały okres wykonania niniejszej umowy, tj. do dnia podpisania przez Zamawiającego Końcowego Protokołu Odbioru Robót. </w:t>
      </w:r>
    </w:p>
    <w:p w:rsidR="00617457" w:rsidRDefault="00617457" w:rsidP="00617457">
      <w:pPr>
        <w:spacing w:line="360" w:lineRule="auto"/>
        <w:jc w:val="both"/>
        <w:rPr>
          <w:rFonts w:ascii="Arial" w:hAnsi="Arial" w:cs="Arial"/>
          <w:sz w:val="18"/>
          <w:szCs w:val="18"/>
        </w:rPr>
      </w:pPr>
      <w:r>
        <w:rPr>
          <w:rFonts w:ascii="Arial" w:hAnsi="Arial" w:cs="Arial"/>
          <w:sz w:val="18"/>
          <w:szCs w:val="18"/>
        </w:rPr>
        <w:t xml:space="preserve">2. Wykonawca zobowiązany jest w terminie 3 dni od zawarcia niniejszej umowy przedłożyć Zamawiającemu kopię polisy ubezpieczeniowej pod rygorem możliwości zawarcia umowy ubezpieczenia na koszt Wykonawcy przez Zamawiającego. </w:t>
      </w:r>
    </w:p>
    <w:p w:rsidR="00617457" w:rsidRDefault="00617457" w:rsidP="00617457">
      <w:pPr>
        <w:spacing w:line="360" w:lineRule="auto"/>
        <w:jc w:val="both"/>
        <w:rPr>
          <w:rFonts w:ascii="Arial" w:hAnsi="Arial" w:cs="Arial"/>
          <w:sz w:val="18"/>
          <w:szCs w:val="18"/>
        </w:rPr>
      </w:pPr>
      <w:r>
        <w:rPr>
          <w:rFonts w:ascii="Arial" w:hAnsi="Arial" w:cs="Arial"/>
          <w:sz w:val="18"/>
          <w:szCs w:val="18"/>
        </w:rPr>
        <w:t>3. Wykonawca zobowiązany jest również przedłożyć Zamawiającemu kopię dowodu wpłaty składki ubezpieczeniowej lub każdej jej raty, nie później niż następnego dnia po upływie terminu zapłaty, pod rygorem dokonania zapłaty przez Zamawiającego na koszt Wykonawcy.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4. Zamawiającemu przysługuje prawo potrącenia poniesionych kosztów z tytułu ubezpieczenia z wynagrodzenia Wykonawcy.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5. Wykonawca będzie ponosił wyłączną odpowiedzialność za wszelkie szkody wyrządzone Zamawiającemu oraz osobom trzecim w związku z realizacją niniejszej umowy i jest zobowiązany do zwolnienia Zamawiającego od ewentualnych roszczeń odszkodowawczych osób trzecich.</w:t>
      </w:r>
    </w:p>
    <w:p w:rsidR="00617457" w:rsidRPr="00503C47" w:rsidRDefault="00617457" w:rsidP="00617457">
      <w:pPr>
        <w:autoSpaceDE w:val="0"/>
        <w:spacing w:line="360" w:lineRule="auto"/>
        <w:jc w:val="center"/>
        <w:rPr>
          <w:rFonts w:ascii="Arial" w:hAnsi="Arial" w:cs="TTE122C5F0t00"/>
          <w:b/>
          <w:bCs/>
          <w:sz w:val="18"/>
          <w:szCs w:val="18"/>
        </w:rPr>
      </w:pPr>
      <w:r w:rsidRPr="00503C47">
        <w:rPr>
          <w:rFonts w:ascii="Arial" w:hAnsi="Arial" w:cs="TTE122C5F0t00"/>
          <w:b/>
          <w:bCs/>
          <w:sz w:val="18"/>
          <w:szCs w:val="18"/>
        </w:rPr>
        <w:t>§1</w:t>
      </w:r>
      <w:r w:rsidR="00CE28BE">
        <w:rPr>
          <w:rFonts w:ascii="Arial" w:hAnsi="Arial" w:cs="TTE122C5F0t00"/>
          <w:b/>
          <w:bCs/>
          <w:sz w:val="18"/>
          <w:szCs w:val="18"/>
        </w:rPr>
        <w:t>2</w:t>
      </w:r>
    </w:p>
    <w:p w:rsidR="00617457" w:rsidRPr="00503C47" w:rsidRDefault="00617457" w:rsidP="00617457">
      <w:pPr>
        <w:autoSpaceDE w:val="0"/>
        <w:spacing w:line="360" w:lineRule="auto"/>
        <w:jc w:val="center"/>
        <w:rPr>
          <w:rFonts w:ascii="Arial" w:hAnsi="Arial" w:cs="Arial"/>
          <w:b/>
          <w:bCs/>
          <w:sz w:val="18"/>
          <w:szCs w:val="18"/>
        </w:rPr>
      </w:pPr>
      <w:r w:rsidRPr="00503C47">
        <w:rPr>
          <w:rFonts w:ascii="Arial" w:hAnsi="Arial" w:cs="Arial"/>
          <w:b/>
          <w:bCs/>
          <w:sz w:val="18"/>
          <w:szCs w:val="18"/>
        </w:rPr>
        <w:t>UMOWNE PRAWO ODSTĄPIENIA</w:t>
      </w:r>
    </w:p>
    <w:p w:rsidR="00617457" w:rsidRPr="00503C47" w:rsidRDefault="00617457" w:rsidP="00617457">
      <w:pPr>
        <w:spacing w:line="360" w:lineRule="auto"/>
        <w:ind w:left="75"/>
        <w:jc w:val="both"/>
        <w:rPr>
          <w:rFonts w:ascii="Arial" w:hAnsi="Arial"/>
          <w:sz w:val="18"/>
          <w:szCs w:val="18"/>
        </w:rPr>
      </w:pPr>
      <w:r w:rsidRPr="00503C47">
        <w:rPr>
          <w:rFonts w:ascii="Arial" w:hAnsi="Arial"/>
          <w:sz w:val="18"/>
          <w:szCs w:val="18"/>
        </w:rPr>
        <w:t xml:space="preserve">1. W okresie wykonywania niniejszej umowy, jednak nie później niż w </w:t>
      </w:r>
      <w:r w:rsidRPr="00503C47">
        <w:rPr>
          <w:rFonts w:ascii="Arial" w:hAnsi="Arial" w:cs="Arial"/>
          <w:sz w:val="18"/>
          <w:szCs w:val="18"/>
        </w:rPr>
        <w:t>terminie 10 miesięcy</w:t>
      </w:r>
      <w:r w:rsidRPr="00503C47">
        <w:rPr>
          <w:rFonts w:ascii="Arial" w:hAnsi="Arial"/>
          <w:sz w:val="18"/>
          <w:szCs w:val="18"/>
        </w:rPr>
        <w:t xml:space="preserve"> po zawarciu niniejszej umowy, Zamawiającemu przysługuje prawo odstąpienia od umowy w razie:</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 xml:space="preserve">a) opóźnienie Wykonawcy w oddaniu przedmiotu umowy powyżej 15 dni; </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b) wykonywania przez Wykonawcę w sposób niezgodny z niniejszą umową robót, opisanych w § 1 niniejszej umowy, bądź zaniedbywania tychże robót;</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c) nieuzasadnionego opóźnienia w rozpoczęciu robót bądź przerwania robót przez Wykonawcę i niepodjęcia ich mimo pisemnego wezwania do ich wykonania przez Zamawiającego;</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d) bezskutecznego upływu terminu wyznaczonego przez Zamawiającego do usunięcia wad stwierdzonych w okresie obowiązywania umowy oraz przy odbiorze lub po odbiorze;</w:t>
      </w:r>
    </w:p>
    <w:p w:rsidR="00617457" w:rsidRPr="00503C47" w:rsidRDefault="00617457" w:rsidP="00617457">
      <w:pPr>
        <w:pStyle w:val="Tekstpodstawowywcity21"/>
        <w:numPr>
          <w:ilvl w:val="0"/>
          <w:numId w:val="2"/>
        </w:numPr>
        <w:spacing w:line="360" w:lineRule="auto"/>
        <w:ind w:left="643" w:firstLine="0"/>
        <w:jc w:val="both"/>
        <w:rPr>
          <w:rFonts w:ascii="Arial" w:hAnsi="Arial" w:cs="Times New Roman"/>
          <w:color w:val="000000"/>
          <w:sz w:val="18"/>
          <w:szCs w:val="18"/>
        </w:rPr>
      </w:pPr>
      <w:r w:rsidRPr="00503C47">
        <w:rPr>
          <w:rFonts w:ascii="Arial" w:hAnsi="Arial" w:cs="Times New Roman"/>
          <w:color w:val="000000"/>
          <w:sz w:val="18"/>
          <w:szCs w:val="18"/>
        </w:rPr>
        <w:t>e) odmowy wykonania przez Wykonawcę obowiązków wynikających z niniejszej umowy bądź niewykonania takich obowiązków, mimo pisemnego wezwania do ich wykonania przez Zamawiającego.</w:t>
      </w:r>
    </w:p>
    <w:p w:rsidR="00617457" w:rsidRPr="00503C47" w:rsidRDefault="00617457" w:rsidP="00617457">
      <w:pPr>
        <w:pStyle w:val="Tekstpodstawowywcity21"/>
        <w:spacing w:line="360" w:lineRule="auto"/>
        <w:ind w:left="0"/>
        <w:jc w:val="both"/>
        <w:rPr>
          <w:rFonts w:ascii="Arial" w:hAnsi="Arial" w:cs="Times New Roman"/>
          <w:color w:val="000000"/>
          <w:sz w:val="18"/>
          <w:szCs w:val="18"/>
        </w:rPr>
      </w:pPr>
      <w:r w:rsidRPr="00503C47">
        <w:rPr>
          <w:rFonts w:ascii="Arial" w:hAnsi="Arial" w:cs="Times New Roman"/>
          <w:color w:val="000000"/>
          <w:sz w:val="18"/>
          <w:szCs w:val="18"/>
        </w:rPr>
        <w:t xml:space="preserve">2. W przypadku wykonania na podstawie niniejszej umowy prawa odstąpienia od umowy przez Zamawiającego Wykonawcy nie będzie przysługiwało wynagrodzenie za roboty, opisane </w:t>
      </w:r>
      <w:r w:rsidRPr="00503C47">
        <w:rPr>
          <w:rFonts w:ascii="Arial" w:eastAsia="Times New Roman" w:hAnsi="Arial" w:cs="TimesNewRoman"/>
          <w:color w:val="000000"/>
          <w:sz w:val="18"/>
          <w:szCs w:val="18"/>
        </w:rPr>
        <w:t>w § 1 niniejszej umowy</w:t>
      </w:r>
      <w:r w:rsidRPr="00503C47">
        <w:rPr>
          <w:rFonts w:ascii="Arial" w:hAnsi="Arial" w:cs="Times New Roman"/>
          <w:color w:val="000000"/>
          <w:sz w:val="18"/>
          <w:szCs w:val="18"/>
        </w:rPr>
        <w:t>, wykonane wadliwie bądź nieprawidłowo.</w:t>
      </w:r>
    </w:p>
    <w:p w:rsidR="00617457" w:rsidRPr="00503C47" w:rsidRDefault="00617457" w:rsidP="00617457">
      <w:pPr>
        <w:pStyle w:val="Tekstpodstawowywcity21"/>
        <w:spacing w:line="360" w:lineRule="auto"/>
        <w:ind w:left="0"/>
        <w:jc w:val="both"/>
        <w:rPr>
          <w:rFonts w:ascii="Arial" w:hAnsi="Arial" w:cs="TTE122F620t00"/>
          <w:color w:val="000000"/>
          <w:sz w:val="18"/>
          <w:szCs w:val="18"/>
        </w:rPr>
      </w:pPr>
      <w:r w:rsidRPr="00503C47">
        <w:rPr>
          <w:rFonts w:ascii="Arial" w:hAnsi="Arial" w:cs="TTE122F620t00"/>
          <w:color w:val="000000"/>
          <w:sz w:val="18"/>
          <w:szCs w:val="18"/>
        </w:rPr>
        <w:t>3. W razie odstąpienia od umowy, Wykonawca przy udziale Zamawiającego sporządzi protokół inwentaryzacji robót w toku w terminie 3 dni roboczych od dnia odstąpienia od Umowy. Wykonawcy zostanie zapłacone wynagrodzenie za roboty prawidłowo zrealizowane do dnia odstąpienia.</w:t>
      </w:r>
    </w:p>
    <w:p w:rsidR="00617457" w:rsidRPr="00503C47" w:rsidRDefault="00617457" w:rsidP="00617457">
      <w:pPr>
        <w:autoSpaceDE w:val="0"/>
        <w:spacing w:line="360" w:lineRule="auto"/>
        <w:jc w:val="center"/>
        <w:rPr>
          <w:rFonts w:ascii="Arial" w:hAnsi="Arial" w:cs="TTE122C5F0t00"/>
          <w:b/>
          <w:bCs/>
          <w:sz w:val="18"/>
          <w:szCs w:val="18"/>
        </w:rPr>
      </w:pPr>
      <w:r w:rsidRPr="00503C47">
        <w:rPr>
          <w:rFonts w:ascii="Arial" w:hAnsi="Arial" w:cs="TTE122C5F0t00"/>
          <w:b/>
          <w:bCs/>
          <w:sz w:val="18"/>
          <w:szCs w:val="18"/>
        </w:rPr>
        <w:t>§1</w:t>
      </w:r>
      <w:r w:rsidR="00CE28BE">
        <w:rPr>
          <w:rFonts w:ascii="Arial" w:hAnsi="Arial" w:cs="TTE122C5F0t00"/>
          <w:b/>
          <w:bCs/>
          <w:sz w:val="18"/>
          <w:szCs w:val="18"/>
        </w:rPr>
        <w:t>3</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ROZSTRZYGANIE SPORÓW</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Wszelkie spory, które mogą wyniknąć pomiędzy stronami w związku z realizacją postanowień  niniejszej umowy, zostaną poddane pod rozstrzygnięcie sądu powszechnego właściwego miejscowo dla siedziby Zamawiającego.</w:t>
      </w:r>
    </w:p>
    <w:p w:rsidR="00E94234" w:rsidRDefault="00E94234" w:rsidP="00617457">
      <w:pPr>
        <w:autoSpaceDE w:val="0"/>
        <w:spacing w:line="360" w:lineRule="auto"/>
        <w:jc w:val="center"/>
        <w:rPr>
          <w:rFonts w:ascii="Arial" w:hAnsi="Arial" w:cs="TTE122C5F0t00"/>
          <w:b/>
          <w:bCs/>
          <w:sz w:val="18"/>
          <w:szCs w:val="18"/>
        </w:rPr>
      </w:pPr>
    </w:p>
    <w:p w:rsidR="00E94234" w:rsidRDefault="00E94234"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lastRenderedPageBreak/>
        <w:t>§1</w:t>
      </w:r>
      <w:r w:rsidR="00E94234">
        <w:rPr>
          <w:rFonts w:ascii="Arial" w:hAnsi="Arial" w:cs="TTE122C5F0t00"/>
          <w:b/>
          <w:bCs/>
          <w:sz w:val="18"/>
          <w:szCs w:val="18"/>
        </w:rPr>
        <w:t>4</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DODATKOWE OBOWIĄZKI WYKONAWCY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1. Wykonawca zobowiązany jest do niezwłocznego informowania Zamawiającego o każdej zmianie adresu siedziby i o każdej innej zmianie  dotyczącej jego działalności mogącej mieć wpływ na realizację niniejszej umowy</w:t>
      </w:r>
      <w:r>
        <w:rPr>
          <w:rFonts w:ascii="Arial" w:hAnsi="Arial" w:cs="TTE122A160t00"/>
          <w:sz w:val="18"/>
          <w:szCs w:val="18"/>
        </w:rPr>
        <w:t xml:space="preserve">. </w:t>
      </w:r>
      <w:r>
        <w:rPr>
          <w:rFonts w:ascii="Arial" w:hAnsi="Arial" w:cs="TTE122F620t00"/>
          <w:sz w:val="18"/>
          <w:szCs w:val="18"/>
        </w:rPr>
        <w:t>W przypadku niedopełnienia tego obowiązku Wykonawcę będą obciążać  ewentualne koszty mogące powstać wskutek zaniechania.</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2. Wykonawca może przenieść prawa, wynikające z niniejszej umowy, na osobę trzecią wyłącznie po uzyskaniu pisemnej zgody Zamawiającego. </w:t>
      </w:r>
    </w:p>
    <w:p w:rsidR="00617457" w:rsidRDefault="00617457" w:rsidP="00617457">
      <w:pPr>
        <w:pStyle w:val="Tekstpodstawowywcity21"/>
        <w:spacing w:line="360" w:lineRule="auto"/>
        <w:ind w:left="0"/>
        <w:jc w:val="center"/>
        <w:rPr>
          <w:rFonts w:ascii="Arial" w:hAnsi="Arial" w:cs="Arial"/>
          <w:b/>
          <w:bCs/>
          <w:sz w:val="18"/>
          <w:szCs w:val="18"/>
        </w:rPr>
      </w:pPr>
      <w:r>
        <w:rPr>
          <w:rFonts w:ascii="Arial" w:hAnsi="Arial" w:cs="Arial"/>
          <w:b/>
          <w:bCs/>
          <w:sz w:val="18"/>
          <w:szCs w:val="18"/>
        </w:rPr>
        <w:t>§ 1</w:t>
      </w:r>
      <w:r w:rsidR="00E94234">
        <w:rPr>
          <w:rFonts w:ascii="Arial" w:hAnsi="Arial" w:cs="Arial"/>
          <w:b/>
          <w:bCs/>
          <w:sz w:val="18"/>
          <w:szCs w:val="18"/>
        </w:rPr>
        <w:t>5</w:t>
      </w:r>
    </w:p>
    <w:p w:rsidR="00617457" w:rsidRDefault="00617457" w:rsidP="00617457">
      <w:pPr>
        <w:pStyle w:val="Tekstpodstawowywcity21"/>
        <w:spacing w:line="360" w:lineRule="auto"/>
        <w:ind w:left="0"/>
        <w:jc w:val="center"/>
        <w:rPr>
          <w:rFonts w:ascii="Arial" w:hAnsi="Arial" w:cs="Arial"/>
          <w:b/>
          <w:bCs/>
          <w:sz w:val="18"/>
          <w:szCs w:val="18"/>
        </w:rPr>
      </w:pPr>
      <w:r>
        <w:rPr>
          <w:rFonts w:ascii="Arial" w:hAnsi="Arial" w:cs="Arial"/>
          <w:b/>
          <w:bCs/>
          <w:sz w:val="18"/>
          <w:szCs w:val="18"/>
        </w:rPr>
        <w:t>PODWYKONAWCY</w:t>
      </w:r>
    </w:p>
    <w:p w:rsidR="00617457" w:rsidRDefault="00617457" w:rsidP="00617457">
      <w:pPr>
        <w:pStyle w:val="Akapitzlist"/>
        <w:tabs>
          <w:tab w:val="left" w:pos="3402"/>
          <w:tab w:val="left" w:pos="3686"/>
        </w:tabs>
        <w:spacing w:after="120" w:line="360" w:lineRule="auto"/>
        <w:ind w:left="567" w:hanging="567"/>
        <w:jc w:val="both"/>
        <w:rPr>
          <w:rFonts w:ascii="Arial" w:hAnsi="Arial"/>
          <w:sz w:val="18"/>
          <w:szCs w:val="18"/>
        </w:rPr>
      </w:pPr>
      <w:r>
        <w:rPr>
          <w:rFonts w:ascii="Arial" w:hAnsi="Arial"/>
          <w:sz w:val="18"/>
          <w:szCs w:val="18"/>
        </w:rPr>
        <w:t>1. Wykonawca wykona własnymi siłami następujące roboty budowlane stanowiące przedmiot Umowy: …… ……………….……. …………………, a  Podwykonawcom powierzy wykonanie następujących robót budowlanych</w:t>
      </w:r>
      <w:r w:rsidR="000D74BB">
        <w:rPr>
          <w:rFonts w:ascii="Arial" w:hAnsi="Arial"/>
          <w:sz w:val="18"/>
          <w:szCs w:val="18"/>
        </w:rPr>
        <w:t xml:space="preserve"> </w:t>
      </w:r>
      <w:r>
        <w:rPr>
          <w:rFonts w:ascii="Arial" w:hAnsi="Arial"/>
          <w:sz w:val="18"/>
          <w:szCs w:val="18"/>
        </w:rPr>
        <w:t xml:space="preserve"> stanowiących przedmiot Umowy:</w:t>
      </w:r>
      <w:r w:rsidR="000D74BB">
        <w:rPr>
          <w:rFonts w:ascii="Arial" w:hAnsi="Arial"/>
          <w:sz w:val="18"/>
          <w:szCs w:val="18"/>
        </w:rPr>
        <w:t xml:space="preserve"> </w:t>
      </w:r>
      <w:r>
        <w:rPr>
          <w:rFonts w:ascii="Arial" w:hAnsi="Arial"/>
          <w:sz w:val="18"/>
          <w:szCs w:val="18"/>
        </w:rPr>
        <w:t>……………………………………….……………………… Wykonawca powołuje się na zasoby następujących podwykonawców na zasadach określonych w art. 26 ust. 2b ustawy – Prawo zamówień publicznych: …...............................................</w:t>
      </w:r>
    </w:p>
    <w:p w:rsidR="00617457" w:rsidRDefault="00617457" w:rsidP="00617457">
      <w:pPr>
        <w:pStyle w:val="Akapitzlist"/>
        <w:tabs>
          <w:tab w:val="left" w:pos="2268"/>
          <w:tab w:val="left" w:pos="2552"/>
        </w:tabs>
        <w:spacing w:after="120" w:line="360" w:lineRule="auto"/>
        <w:ind w:left="0"/>
        <w:jc w:val="both"/>
        <w:rPr>
          <w:rFonts w:ascii="Arial" w:hAnsi="Arial"/>
          <w:sz w:val="18"/>
          <w:szCs w:val="18"/>
        </w:rPr>
      </w:pPr>
      <w:r>
        <w:rPr>
          <w:rFonts w:ascii="Arial" w:hAnsi="Arial"/>
          <w:sz w:val="18"/>
          <w:szCs w:val="18"/>
        </w:rPr>
        <w:t xml:space="preserve">2. Zmiana Podwykonawcy lub dalszego Podwykonawcy w zakresie wykonania robót budowlanych stanowiących przedmiot Umowy nie stanowi zmiany niniejszej Umowy, ale jest wymagana pisemna zgoda Zamawiającego na zmianę Podwykonawcy lub dalszego Podwykonawcy, wyrażona poprzez pisemną akceptację Umowy o podwykonawstwo. </w:t>
      </w:r>
    </w:p>
    <w:p w:rsidR="00617457" w:rsidRDefault="00617457" w:rsidP="00617457">
      <w:pPr>
        <w:pStyle w:val="Akapitzlist"/>
        <w:tabs>
          <w:tab w:val="left" w:pos="2127"/>
          <w:tab w:val="left" w:pos="2552"/>
        </w:tabs>
        <w:spacing w:after="120" w:line="360" w:lineRule="auto"/>
        <w:ind w:left="0"/>
        <w:jc w:val="both"/>
        <w:rPr>
          <w:rFonts w:ascii="Arial" w:hAnsi="Arial"/>
          <w:color w:val="000000"/>
          <w:sz w:val="18"/>
          <w:szCs w:val="18"/>
        </w:rPr>
      </w:pPr>
      <w:r>
        <w:rPr>
          <w:rFonts w:ascii="Arial" w:hAnsi="Arial"/>
          <w:color w:val="000000"/>
          <w:sz w:val="18"/>
          <w:szCs w:val="18"/>
        </w:rPr>
        <w:t>3. Wykonawca jest odpowiedzialny za działania lub zaniechania Podwykonawców, dalszych Podwykonawców, ich przedstawicieli lub pracowników, jak za własne działania lub zaniechania.</w:t>
      </w:r>
    </w:p>
    <w:p w:rsidR="00617457" w:rsidRDefault="00617457" w:rsidP="000D74BB">
      <w:pPr>
        <w:pStyle w:val="Akapitzlist"/>
        <w:tabs>
          <w:tab w:val="left" w:pos="2127"/>
        </w:tabs>
        <w:spacing w:after="120" w:line="360" w:lineRule="auto"/>
        <w:ind w:left="0"/>
        <w:jc w:val="both"/>
        <w:rPr>
          <w:rFonts w:ascii="Arial" w:hAnsi="Arial"/>
          <w:sz w:val="18"/>
          <w:szCs w:val="18"/>
        </w:rPr>
      </w:pPr>
      <w:r>
        <w:rPr>
          <w:rFonts w:ascii="Arial" w:hAnsi="Arial"/>
          <w:sz w:val="18"/>
          <w:szCs w:val="18"/>
        </w:rPr>
        <w:t>4. Umowa z Podwykonawcą lub dalszym Podwykonawcą powinna stanowić w szczególności, iż:</w:t>
      </w:r>
    </w:p>
    <w:p w:rsidR="00617457" w:rsidRDefault="00617457" w:rsidP="00ED0224">
      <w:pPr>
        <w:pStyle w:val="Akapitzlist"/>
        <w:tabs>
          <w:tab w:val="left" w:pos="5389"/>
        </w:tabs>
        <w:spacing w:line="360" w:lineRule="auto"/>
        <w:ind w:left="0"/>
        <w:jc w:val="both"/>
        <w:rPr>
          <w:rFonts w:ascii="Arial" w:hAnsi="Arial"/>
          <w:sz w:val="18"/>
          <w:szCs w:val="18"/>
        </w:rPr>
      </w:pPr>
      <w:r>
        <w:rPr>
          <w:rFonts w:ascii="Arial" w:hAnsi="Arial"/>
          <w:sz w:val="18"/>
          <w:szCs w:val="18"/>
        </w:rPr>
        <w:t>a)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617457" w:rsidRDefault="00617457" w:rsidP="00ED0224">
      <w:pPr>
        <w:pStyle w:val="Akapitzlist"/>
        <w:tabs>
          <w:tab w:val="left" w:pos="5389"/>
        </w:tabs>
        <w:spacing w:line="360" w:lineRule="auto"/>
        <w:ind w:left="0"/>
        <w:jc w:val="both"/>
        <w:rPr>
          <w:rFonts w:ascii="Arial" w:hAnsi="Arial"/>
          <w:sz w:val="18"/>
          <w:szCs w:val="18"/>
        </w:rPr>
      </w:pPr>
      <w:r>
        <w:rPr>
          <w:rFonts w:ascii="Arial" w:hAnsi="Arial"/>
          <w:sz w:val="18"/>
          <w:szCs w:val="18"/>
        </w:rPr>
        <w:t>b) przedmiotem Umowy o podwykonawstwo jest wyłącznie wykonanie, odpowiednio: robót budowlanych, dostaw lub usług, które ściśle odpowiadają części zamówienia określonego niniejszą Umową zawartą pomiędzy Zamawiającym a Wykonawcą,</w:t>
      </w:r>
    </w:p>
    <w:p w:rsidR="00617457" w:rsidRDefault="00617457" w:rsidP="00ED0224">
      <w:pPr>
        <w:pStyle w:val="Akapitzlist"/>
        <w:tabs>
          <w:tab w:val="left" w:pos="5389"/>
        </w:tabs>
        <w:spacing w:line="360" w:lineRule="auto"/>
        <w:ind w:left="0"/>
        <w:jc w:val="both"/>
        <w:rPr>
          <w:rFonts w:ascii="Arial" w:hAnsi="Arial"/>
          <w:sz w:val="18"/>
          <w:szCs w:val="18"/>
        </w:rPr>
      </w:pPr>
      <w:r>
        <w:rPr>
          <w:rFonts w:ascii="Arial" w:hAnsi="Arial"/>
          <w:sz w:val="18"/>
          <w:szCs w:val="18"/>
        </w:rPr>
        <w:t>c) wykonanie przedmiotu Umowy o podwykonawstwo zostaje określone na co najmniej takim poziomie jakości, jaki wynika</w:t>
      </w:r>
      <w:r w:rsidR="000D74BB">
        <w:rPr>
          <w:rFonts w:ascii="Arial" w:hAnsi="Arial"/>
          <w:sz w:val="18"/>
          <w:szCs w:val="18"/>
        </w:rPr>
        <w:t xml:space="preserve"> </w:t>
      </w:r>
      <w:r>
        <w:rPr>
          <w:rFonts w:ascii="Arial" w:hAnsi="Arial"/>
          <w:sz w:val="18"/>
          <w:szCs w:val="18"/>
        </w:rPr>
        <w:t xml:space="preserve">z niniejszej Umowy zawartej pomiędzy Zamawiającym a Wykonawcą </w:t>
      </w:r>
      <w:r>
        <w:rPr>
          <w:rFonts w:ascii="Arial" w:hAnsi="Arial"/>
          <w:sz w:val="18"/>
          <w:szCs w:val="18"/>
        </w:rPr>
        <w:br/>
        <w:t xml:space="preserve">i powinno odpowiadać stosownym dla tego wykonania wymaganiom określonym </w:t>
      </w:r>
      <w:r>
        <w:rPr>
          <w:rFonts w:ascii="Arial" w:hAnsi="Arial"/>
          <w:sz w:val="18"/>
          <w:szCs w:val="18"/>
        </w:rPr>
        <w:br/>
        <w:t xml:space="preserve">w Dokumentacji projektowej, </w:t>
      </w:r>
      <w:r>
        <w:rPr>
          <w:rFonts w:ascii="Arial" w:eastAsia="TTE122F620t00" w:hAnsi="Arial" w:cs="TTE122F620t00"/>
          <w:bCs/>
          <w:color w:val="000000"/>
          <w:sz w:val="18"/>
          <w:szCs w:val="18"/>
        </w:rPr>
        <w:t>specyfikacji technicznej wykonania i odbioru robót budowlanych</w:t>
      </w:r>
      <w:r>
        <w:rPr>
          <w:rFonts w:ascii="Arial" w:hAnsi="Arial"/>
          <w:sz w:val="18"/>
          <w:szCs w:val="18"/>
        </w:rPr>
        <w:t>, SIWZ oraz standardom deklarowanym w Ofercie Wykonawcy,</w:t>
      </w:r>
    </w:p>
    <w:p w:rsidR="00617457" w:rsidRDefault="00617457" w:rsidP="00ED0224">
      <w:pPr>
        <w:pStyle w:val="Akapitzlist"/>
        <w:tabs>
          <w:tab w:val="left" w:pos="5389"/>
        </w:tabs>
        <w:spacing w:line="360" w:lineRule="auto"/>
        <w:ind w:left="0"/>
        <w:jc w:val="both"/>
        <w:rPr>
          <w:rFonts w:ascii="Arial" w:hAnsi="Arial"/>
          <w:sz w:val="18"/>
          <w:szCs w:val="18"/>
        </w:rPr>
      </w:pPr>
      <w:r>
        <w:rPr>
          <w:rFonts w:ascii="Arial" w:hAnsi="Arial"/>
          <w:sz w:val="18"/>
          <w:szCs w:val="18"/>
        </w:rPr>
        <w:t>d) okres odpowiedzialności Podwykonawcy lub dalszego Podwykonawcy za Wady przedmiotu Umowy o podwykonawstwo, nie będzie  krótszy od okresu odpowiedzialności za Wady przedmiotu Umowy Wykonawcy wobec Zamawiającego,</w:t>
      </w:r>
    </w:p>
    <w:p w:rsidR="00617457" w:rsidRDefault="00617457" w:rsidP="00617457">
      <w:pPr>
        <w:pStyle w:val="Akapitzlist"/>
        <w:tabs>
          <w:tab w:val="left" w:pos="5389"/>
        </w:tabs>
        <w:spacing w:line="360" w:lineRule="auto"/>
        <w:ind w:left="0"/>
        <w:jc w:val="both"/>
        <w:rPr>
          <w:rFonts w:ascii="Arial" w:hAnsi="Arial"/>
          <w:sz w:val="18"/>
          <w:szCs w:val="18"/>
        </w:rPr>
      </w:pPr>
      <w:r>
        <w:rPr>
          <w:rFonts w:ascii="Arial" w:hAnsi="Arial"/>
          <w:sz w:val="18"/>
          <w:szCs w:val="18"/>
        </w:rPr>
        <w:t>e) 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17457" w:rsidRDefault="00617457" w:rsidP="00617457">
      <w:pPr>
        <w:pStyle w:val="Akapitzlist"/>
        <w:tabs>
          <w:tab w:val="left" w:pos="5389"/>
        </w:tabs>
        <w:spacing w:line="360" w:lineRule="auto"/>
        <w:ind w:left="0"/>
        <w:jc w:val="both"/>
        <w:rPr>
          <w:rFonts w:ascii="Arial" w:hAnsi="Arial"/>
          <w:sz w:val="18"/>
          <w:szCs w:val="18"/>
        </w:rPr>
      </w:pPr>
      <w:r>
        <w:rPr>
          <w:rFonts w:ascii="Arial" w:hAnsi="Arial"/>
          <w:sz w:val="18"/>
          <w:szCs w:val="18"/>
        </w:rPr>
        <w:lastRenderedPageBreak/>
        <w:t>f) Podwykonawca lub dalszy Podwykonawca są zobowiązani do przedstawiania Zamawiającemu na jego żądanie dokumentów, oświadczeń i wyjaśnień dotyczących realizacji Umowy o podwykonawstwo.</w:t>
      </w:r>
    </w:p>
    <w:p w:rsidR="00617457" w:rsidRDefault="00617457" w:rsidP="00617457">
      <w:pPr>
        <w:pStyle w:val="Akapitzlist"/>
        <w:tabs>
          <w:tab w:val="left" w:pos="2268"/>
        </w:tabs>
        <w:spacing w:after="120" w:line="360" w:lineRule="auto"/>
        <w:ind w:left="0"/>
        <w:jc w:val="both"/>
        <w:rPr>
          <w:rFonts w:ascii="Arial" w:hAnsi="Arial"/>
          <w:sz w:val="18"/>
          <w:szCs w:val="18"/>
        </w:rPr>
      </w:pPr>
      <w:r>
        <w:rPr>
          <w:rFonts w:ascii="Arial" w:hAnsi="Arial"/>
          <w:sz w:val="18"/>
          <w:szCs w:val="18"/>
        </w:rPr>
        <w:t>5. Umowa o podwykonawstwo nie może zawierać postanowień:</w:t>
      </w:r>
    </w:p>
    <w:p w:rsidR="00617457" w:rsidRDefault="00617457" w:rsidP="00617457">
      <w:pPr>
        <w:pStyle w:val="Akapitzlist"/>
        <w:tabs>
          <w:tab w:val="left" w:pos="5106"/>
          <w:tab w:val="left" w:pos="5389"/>
        </w:tabs>
        <w:spacing w:after="120" w:line="360" w:lineRule="auto"/>
        <w:ind w:left="0"/>
        <w:jc w:val="both"/>
        <w:rPr>
          <w:rFonts w:ascii="Arial" w:hAnsi="Arial"/>
          <w:sz w:val="18"/>
          <w:szCs w:val="18"/>
        </w:rPr>
      </w:pPr>
      <w:r>
        <w:rPr>
          <w:rFonts w:ascii="Arial" w:hAnsi="Arial"/>
          <w:sz w:val="18"/>
          <w:szCs w:val="18"/>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17457" w:rsidRDefault="00617457" w:rsidP="00617457">
      <w:pPr>
        <w:pStyle w:val="Akapitzlist"/>
        <w:tabs>
          <w:tab w:val="left" w:pos="5106"/>
          <w:tab w:val="left" w:pos="5389"/>
        </w:tabs>
        <w:spacing w:after="120" w:line="360" w:lineRule="auto"/>
        <w:ind w:left="0"/>
        <w:jc w:val="both"/>
        <w:rPr>
          <w:rFonts w:ascii="Arial" w:hAnsi="Arial"/>
          <w:sz w:val="18"/>
          <w:szCs w:val="18"/>
        </w:rPr>
      </w:pPr>
      <w:r>
        <w:rPr>
          <w:rFonts w:ascii="Arial" w:hAnsi="Arial"/>
          <w:sz w:val="18"/>
          <w:szCs w:val="18"/>
        </w:rPr>
        <w:t xml:space="preserve">b) uzależniających zwrot kwot zabezpieczenia przez Wykonawcę Podwykonawcy, od zwrotu Zabezpieczenia należytego wykonania umowy Wykonawcy przez Zamawiającego. </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 xml:space="preserve">6. Zawarcie Umowy o podwykonawstwo może nastąpić wyłącznie po akceptacji jej projektu przez Zamawiającego, a przystąpienie do jej realizacji przez Podwykonawcę może nastąpić wyłącznie po akceptacji Umowy o podwykonawstwo przez Zamawiającego. </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 xml:space="preserve">7. Wykonawca, Podwykonawca lub dalszy Podwykonawca zobowiązany jest do przedłożenia Zamawiającemu, za pośrednictwem Inspektora nadzoru inwestorskiego, projektu Umowy o podwykonawstwo, której przedmiotem są roboty budowlane, wraz z zestawieniem ilości robót i ich wyceną,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 xml:space="preserve">8. Projekt Umowy o podwykonawstwo, której przedmiotem są roboty budowlane, będzie uważany za zaakceptowany przez Zamawiającego, jeżeli Zamawiający w terminie maksymalnie </w:t>
      </w:r>
      <w:r>
        <w:rPr>
          <w:rFonts w:ascii="Arial" w:hAnsi="Arial"/>
          <w:i/>
          <w:sz w:val="18"/>
          <w:szCs w:val="18"/>
        </w:rPr>
        <w:t>14</w:t>
      </w:r>
      <w:r>
        <w:rPr>
          <w:rFonts w:ascii="Arial" w:hAnsi="Arial"/>
          <w:sz w:val="18"/>
          <w:szCs w:val="18"/>
        </w:rPr>
        <w:t xml:space="preserve">  dni od dnia przedłożenia mu projektu nie zgłosi na piśmie zastrzeżeń. Za dzień przedłożenia projektu przez Wykonawcę uznaje się dzień przedłożenia projektu Inspektorowi nadzoru inwestorskiego na zasadach określonych w ust. 7.</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 xml:space="preserve">9. Zamawiający zgłosi w terminie określonym w ust. 8 pisemne zastrzeżenia do projektu Umowy o podwykonawstwo, której przedmiotem są roboty budowlane, w szczególności w następujących przypadkach: </w:t>
      </w:r>
    </w:p>
    <w:p w:rsidR="00617457" w:rsidRDefault="00617457" w:rsidP="00617457">
      <w:pPr>
        <w:pStyle w:val="Akapitzlist"/>
        <w:tabs>
          <w:tab w:val="left" w:pos="4964"/>
        </w:tabs>
        <w:spacing w:after="120" w:line="360" w:lineRule="auto"/>
        <w:ind w:left="0"/>
        <w:jc w:val="both"/>
        <w:rPr>
          <w:rFonts w:ascii="Arial" w:hAnsi="Arial"/>
          <w:color w:val="000000"/>
          <w:sz w:val="18"/>
          <w:szCs w:val="18"/>
        </w:rPr>
      </w:pPr>
      <w:r>
        <w:rPr>
          <w:rFonts w:ascii="Arial" w:hAnsi="Arial"/>
          <w:sz w:val="18"/>
          <w:szCs w:val="18"/>
        </w:rPr>
        <w:t xml:space="preserve">a) niespełniania przez projekt wymagań dotyczących Umowy o podwykonawstwo, określonych </w:t>
      </w:r>
      <w:r>
        <w:rPr>
          <w:rFonts w:ascii="Arial" w:hAnsi="Arial"/>
          <w:sz w:val="18"/>
          <w:szCs w:val="18"/>
        </w:rPr>
        <w:br/>
        <w:t xml:space="preserve">w ust. 4, </w:t>
      </w:r>
      <w:r>
        <w:rPr>
          <w:rFonts w:ascii="Arial" w:hAnsi="Arial"/>
          <w:color w:val="000000"/>
          <w:sz w:val="18"/>
          <w:szCs w:val="18"/>
        </w:rPr>
        <w:t>przy czym, Zamawiający może odstąpić od żądania załączników do Umowy o podwykonawstwo, o których mowa w ust. 4 lit.f.</w:t>
      </w:r>
    </w:p>
    <w:p w:rsidR="00617457" w:rsidRDefault="00617457" w:rsidP="00617457">
      <w:pPr>
        <w:pStyle w:val="Akapitzlist"/>
        <w:tabs>
          <w:tab w:val="left" w:pos="4964"/>
        </w:tabs>
        <w:spacing w:after="120" w:line="360" w:lineRule="auto"/>
        <w:ind w:left="0"/>
        <w:jc w:val="both"/>
        <w:rPr>
          <w:rFonts w:ascii="Arial" w:hAnsi="Arial"/>
          <w:sz w:val="18"/>
          <w:szCs w:val="18"/>
        </w:rPr>
      </w:pPr>
      <w:r>
        <w:rPr>
          <w:rFonts w:ascii="Arial" w:hAnsi="Arial"/>
          <w:sz w:val="18"/>
          <w:szCs w:val="18"/>
        </w:rPr>
        <w:t>b) niezałączenia do projektu zestawień, dokumentów lub informacji, o których mowa w ust. 7,</w:t>
      </w:r>
    </w:p>
    <w:p w:rsidR="00617457" w:rsidRDefault="00617457" w:rsidP="00617457">
      <w:pPr>
        <w:pStyle w:val="Akapitzlist"/>
        <w:spacing w:after="120" w:line="360" w:lineRule="auto"/>
        <w:ind w:left="0"/>
        <w:jc w:val="both"/>
        <w:rPr>
          <w:rFonts w:ascii="Arial" w:hAnsi="Arial"/>
          <w:sz w:val="18"/>
          <w:szCs w:val="18"/>
        </w:rPr>
      </w:pPr>
      <w:r>
        <w:rPr>
          <w:rFonts w:ascii="Arial" w:hAnsi="Arial"/>
          <w:sz w:val="18"/>
          <w:szCs w:val="18"/>
        </w:rPr>
        <w:t>c)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Pr>
          <w:rFonts w:ascii="Arial" w:hAnsi="Arial"/>
          <w:i/>
          <w:sz w:val="18"/>
          <w:szCs w:val="18"/>
        </w:rPr>
        <w:t>podmiot trzeci</w:t>
      </w:r>
      <w:r>
        <w:rPr>
          <w:rFonts w:ascii="Arial" w:hAnsi="Arial"/>
          <w:sz w:val="18"/>
          <w:szCs w:val="18"/>
        </w:rPr>
        <w:t>),  na zasoby którego Wykonawca powoływał się w postępowaniu o udzielenie zamówienia publicznego w celu wykazania spełniania warunków udziału w postępowaniu,</w:t>
      </w:r>
    </w:p>
    <w:p w:rsidR="00617457" w:rsidRDefault="00617457" w:rsidP="00617457">
      <w:pPr>
        <w:pStyle w:val="Akapitzlist"/>
        <w:tabs>
          <w:tab w:val="left" w:pos="5389"/>
        </w:tabs>
        <w:spacing w:after="120" w:line="360" w:lineRule="auto"/>
        <w:ind w:left="0"/>
        <w:jc w:val="both"/>
        <w:rPr>
          <w:rFonts w:ascii="Arial" w:hAnsi="Arial"/>
          <w:sz w:val="18"/>
          <w:szCs w:val="18"/>
        </w:rPr>
      </w:pPr>
      <w:r>
        <w:rPr>
          <w:rFonts w:ascii="Arial" w:hAnsi="Arial"/>
          <w:sz w:val="18"/>
          <w:szCs w:val="18"/>
        </w:rPr>
        <w:t>d)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617457" w:rsidRDefault="00617457" w:rsidP="00617457">
      <w:pPr>
        <w:pStyle w:val="Akapitzlist"/>
        <w:spacing w:after="120" w:line="360" w:lineRule="auto"/>
        <w:ind w:left="0"/>
        <w:jc w:val="both"/>
        <w:rPr>
          <w:rFonts w:ascii="Arial" w:hAnsi="Arial"/>
          <w:sz w:val="18"/>
          <w:szCs w:val="18"/>
        </w:rPr>
      </w:pPr>
      <w:r>
        <w:rPr>
          <w:rFonts w:ascii="Arial" w:hAnsi="Arial"/>
          <w:sz w:val="18"/>
          <w:szCs w:val="18"/>
        </w:rPr>
        <w:t xml:space="preserve">e) gdy projekt zawiera postanowienia uzależniające zwrot kwot zabezpieczenia przez Wykonawcę Podwykonawcy od zwrotu Wykonawcy Zabezpieczenia należytego wykonania Umowy przez Zamawiającego, </w:t>
      </w:r>
    </w:p>
    <w:p w:rsidR="00617457" w:rsidRDefault="00617457" w:rsidP="00617457">
      <w:pPr>
        <w:pStyle w:val="Akapitzlist"/>
        <w:spacing w:after="120" w:line="360" w:lineRule="auto"/>
        <w:ind w:left="0"/>
        <w:jc w:val="both"/>
        <w:rPr>
          <w:rFonts w:ascii="Arial" w:hAnsi="Arial"/>
          <w:sz w:val="18"/>
          <w:szCs w:val="18"/>
        </w:rPr>
      </w:pPr>
      <w:r>
        <w:rPr>
          <w:rFonts w:ascii="Arial" w:hAnsi="Arial"/>
          <w:sz w:val="18"/>
          <w:szCs w:val="18"/>
        </w:rPr>
        <w:t>f) gdy termin realizacji robót budowlanych określonych projektem jest dłuższy niż przewidywany Umową dla tych robót,</w:t>
      </w:r>
    </w:p>
    <w:p w:rsidR="00617457" w:rsidRDefault="00617457" w:rsidP="00617457">
      <w:pPr>
        <w:pStyle w:val="Akapitzlist"/>
        <w:spacing w:after="120" w:line="360" w:lineRule="auto"/>
        <w:ind w:left="0"/>
        <w:jc w:val="both"/>
        <w:rPr>
          <w:rFonts w:ascii="Arial" w:hAnsi="Arial"/>
          <w:sz w:val="18"/>
          <w:szCs w:val="18"/>
        </w:rPr>
      </w:pPr>
      <w:r>
        <w:rPr>
          <w:rFonts w:ascii="Arial" w:hAnsi="Arial"/>
          <w:sz w:val="18"/>
          <w:szCs w:val="18"/>
        </w:rPr>
        <w:lastRenderedPageBreak/>
        <w:t>g) gdy projekt zawiera postanowienia dotyczące sposobu rozliczeń za wykonane roboty, uniemożliwiającego rozliczenie tych robót pomiędzy Zamawiającym a Wykonawcą na podstawie Umowy.</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10. 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rsidR="00617457" w:rsidRDefault="00617457" w:rsidP="00617457">
      <w:pPr>
        <w:pStyle w:val="Akapitzlist"/>
        <w:tabs>
          <w:tab w:val="left" w:pos="2410"/>
          <w:tab w:val="left" w:pos="2977"/>
        </w:tabs>
        <w:spacing w:after="120" w:line="360" w:lineRule="auto"/>
        <w:ind w:left="0"/>
        <w:jc w:val="both"/>
        <w:rPr>
          <w:rFonts w:ascii="Arial" w:hAnsi="Arial"/>
          <w:sz w:val="18"/>
          <w:szCs w:val="18"/>
        </w:rPr>
      </w:pPr>
      <w:r>
        <w:rPr>
          <w:rFonts w:ascii="Arial" w:hAnsi="Arial"/>
          <w:sz w:val="18"/>
          <w:szCs w:val="18"/>
        </w:rPr>
        <w:t>11. 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14 dni przed dniem skierowania Podwykonawcy lub dalszego Podwykonawcy do realizacji robót budowlanych.</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 xml:space="preserve">12. Zamawiający zgłosi Wykonawcy, Podwykonawcy lub dalszemu Podwykonawcy pisemny sprzeciw do przedłożonej Umowy o podwykonawstwo, której przedmiotem są roboty budowlane, w terminie 14 dni od jej przedłożenia w przypadkach określonych w pkt ust. 9. </w:t>
      </w:r>
    </w:p>
    <w:p w:rsidR="00617457" w:rsidRDefault="00617457" w:rsidP="00617457">
      <w:pPr>
        <w:pStyle w:val="Akapitzlist"/>
        <w:tabs>
          <w:tab w:val="left" w:pos="2127"/>
          <w:tab w:val="left" w:pos="2410"/>
        </w:tabs>
        <w:spacing w:after="120" w:line="360" w:lineRule="auto"/>
        <w:ind w:left="0"/>
        <w:jc w:val="both"/>
        <w:rPr>
          <w:rFonts w:ascii="Arial" w:hAnsi="Arial"/>
          <w:sz w:val="18"/>
          <w:szCs w:val="18"/>
        </w:rPr>
      </w:pPr>
      <w:r>
        <w:rPr>
          <w:rFonts w:ascii="Arial" w:hAnsi="Arial"/>
          <w:sz w:val="18"/>
          <w:szCs w:val="18"/>
        </w:rPr>
        <w:t>13. Umowa o podwykonawstwo, której przedmiotem są roboty budowlane, będzie uważana za zaakceptowaną przez Zamawiającego, jeżeli Zamawiający w terminie  14 dni od dnia przedłożenia kopii tej umowy nie zgłosi do niej na piśmie sprzeciwu.</w:t>
      </w:r>
    </w:p>
    <w:p w:rsidR="00617457" w:rsidRDefault="00617457" w:rsidP="00617457">
      <w:pPr>
        <w:pStyle w:val="Akapitzlist"/>
        <w:tabs>
          <w:tab w:val="left" w:pos="2410"/>
          <w:tab w:val="left" w:pos="2552"/>
        </w:tabs>
        <w:spacing w:after="120" w:line="360" w:lineRule="auto"/>
        <w:ind w:left="0"/>
        <w:jc w:val="both"/>
        <w:rPr>
          <w:rFonts w:ascii="Arial" w:hAnsi="Arial"/>
          <w:sz w:val="18"/>
          <w:szCs w:val="18"/>
        </w:rPr>
      </w:pPr>
      <w:r>
        <w:rPr>
          <w:rFonts w:ascii="Arial" w:hAnsi="Arial"/>
          <w:sz w:val="18"/>
          <w:szCs w:val="18"/>
        </w:rPr>
        <w:t xml:space="preserve">14. 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0,1 % wynagrodzenia Wykonawcy, o którym mowa w </w:t>
      </w:r>
      <w:r>
        <w:rPr>
          <w:rFonts w:ascii="Arial" w:hAnsi="Arial" w:cs="Tahoma"/>
          <w:sz w:val="18"/>
          <w:szCs w:val="18"/>
        </w:rPr>
        <w:t xml:space="preserve">§ </w:t>
      </w:r>
      <w:r>
        <w:rPr>
          <w:rFonts w:ascii="Arial" w:hAnsi="Arial" w:cs="Tahoma"/>
          <w:color w:val="000000"/>
          <w:sz w:val="18"/>
          <w:szCs w:val="18"/>
        </w:rPr>
        <w:t>7 ust. 1 niniejszej umowy,</w:t>
      </w:r>
      <w:r>
        <w:rPr>
          <w:rFonts w:ascii="Arial" w:hAnsi="Arial" w:cs="Tahoma"/>
          <w:sz w:val="18"/>
          <w:szCs w:val="18"/>
        </w:rPr>
        <w:t xml:space="preserve"> </w:t>
      </w:r>
      <w:r>
        <w:rPr>
          <w:rFonts w:ascii="Arial" w:hAnsi="Arial"/>
          <w:sz w:val="18"/>
          <w:szCs w:val="18"/>
        </w:rPr>
        <w:t>oraz Umów o podwykonawstwo, których przedmiot został wskazany w SIWZ jako niepodlegający temu obowiązkowi, przy czym wyłączenie to nie dotyczy Umów o podwykonawstwo w zakresie dostaw lub usług o wartości większej niż 50.000 zł.</w:t>
      </w:r>
    </w:p>
    <w:p w:rsidR="00617457" w:rsidRDefault="00617457" w:rsidP="00617457">
      <w:pPr>
        <w:pStyle w:val="Akapitzlist"/>
        <w:tabs>
          <w:tab w:val="left" w:pos="2410"/>
          <w:tab w:val="left" w:pos="2552"/>
        </w:tabs>
        <w:spacing w:after="120" w:line="360" w:lineRule="auto"/>
        <w:ind w:left="0"/>
        <w:jc w:val="both"/>
        <w:rPr>
          <w:rFonts w:ascii="Arial" w:hAnsi="Arial"/>
          <w:sz w:val="18"/>
          <w:szCs w:val="18"/>
        </w:rPr>
      </w:pPr>
      <w:r>
        <w:rPr>
          <w:rFonts w:ascii="Arial" w:hAnsi="Arial"/>
          <w:sz w:val="18"/>
          <w:szCs w:val="18"/>
        </w:rPr>
        <w:t>15. Wykonawca, Podwykonawca lub dalszy Podwykonawca nie może polecić Podwykonawcy realizacji przedmiotu Umowy o podwykonawstwo, której przedmiotem są roboty budowlane w przypadku braku jej akceptacji przez Zamawiającego.</w:t>
      </w:r>
    </w:p>
    <w:p w:rsidR="00617457" w:rsidRDefault="00617457" w:rsidP="00617457">
      <w:pPr>
        <w:pStyle w:val="Akapitzlist"/>
        <w:tabs>
          <w:tab w:val="left" w:pos="2410"/>
          <w:tab w:val="left" w:pos="2552"/>
        </w:tabs>
        <w:spacing w:after="120" w:line="360" w:lineRule="auto"/>
        <w:ind w:left="0"/>
        <w:jc w:val="both"/>
        <w:rPr>
          <w:rFonts w:ascii="Arial" w:hAnsi="Arial"/>
          <w:sz w:val="18"/>
          <w:szCs w:val="18"/>
        </w:rPr>
      </w:pPr>
      <w:r>
        <w:rPr>
          <w:rFonts w:ascii="Arial" w:hAnsi="Arial"/>
          <w:sz w:val="18"/>
          <w:szCs w:val="18"/>
        </w:rPr>
        <w:t xml:space="preserve">14.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617457" w:rsidRDefault="00617457" w:rsidP="00617457">
      <w:pPr>
        <w:pStyle w:val="Akapitzlist"/>
        <w:tabs>
          <w:tab w:val="left" w:pos="2552"/>
        </w:tabs>
        <w:spacing w:after="120" w:line="360" w:lineRule="auto"/>
        <w:ind w:left="0"/>
        <w:jc w:val="both"/>
        <w:rPr>
          <w:rFonts w:ascii="Arial" w:hAnsi="Arial"/>
          <w:sz w:val="18"/>
          <w:szCs w:val="18"/>
        </w:rPr>
      </w:pPr>
      <w:r>
        <w:rPr>
          <w:rFonts w:ascii="Arial" w:hAnsi="Arial"/>
          <w:sz w:val="18"/>
          <w:szCs w:val="18"/>
        </w:rPr>
        <w:t>16. 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17. Powierzenie realizacji zadań innemu Podwykonawcy lub dalszemu Podwykonawcy niż ten, z którym została zawarta zaakceptowana przez Zamawiającego Umowa o podwykonawstwo, lub inna zmiana tej umowy, w tym zmiana zakresu zadań określonych tą umową wymaga ponownej akceptacji Zamawiającego w trybie określonym w ust. 7 do ust. 13.</w:t>
      </w:r>
    </w:p>
    <w:p w:rsidR="00617457" w:rsidRDefault="00617457" w:rsidP="00617457">
      <w:pPr>
        <w:pStyle w:val="Akapitzlist"/>
        <w:tabs>
          <w:tab w:val="left" w:pos="2552"/>
          <w:tab w:val="left" w:pos="2835"/>
        </w:tabs>
        <w:spacing w:after="120" w:line="360" w:lineRule="auto"/>
        <w:ind w:left="0"/>
        <w:jc w:val="both"/>
        <w:rPr>
          <w:rFonts w:ascii="Arial" w:hAnsi="Arial"/>
          <w:sz w:val="18"/>
          <w:szCs w:val="18"/>
        </w:rPr>
      </w:pPr>
      <w:r>
        <w:rPr>
          <w:rFonts w:ascii="Arial" w:hAnsi="Arial"/>
          <w:sz w:val="18"/>
          <w:szCs w:val="18"/>
        </w:rPr>
        <w:t>18. Do zmian postanowień Umów o podwykonawstwo, innych niż określone w ust. 17, stosuje się zasady określone w  ust. 7 do ust. 13.</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19. W przypadku zawarcia Umowy o podwykonawstwo Wykonawca, Podwykonawca lub dalszy Podwykonawca jest zobowiązany do zapłaty wynagrodzenia należnego Podwykonawcy lub dalszemu Podwykonawcy z zachowaniem terminów określonych tą umową.</w:t>
      </w:r>
    </w:p>
    <w:p w:rsidR="00617457" w:rsidRDefault="00617457" w:rsidP="00617457">
      <w:pPr>
        <w:pStyle w:val="Akapitzlist"/>
        <w:tabs>
          <w:tab w:val="left" w:pos="2268"/>
        </w:tabs>
        <w:spacing w:after="120" w:line="360" w:lineRule="auto"/>
        <w:ind w:left="0"/>
        <w:jc w:val="both"/>
        <w:rPr>
          <w:rFonts w:ascii="Arial" w:hAnsi="Arial"/>
          <w:sz w:val="18"/>
          <w:szCs w:val="18"/>
        </w:rPr>
      </w:pPr>
      <w:r>
        <w:rPr>
          <w:rFonts w:ascii="Arial" w:hAnsi="Arial"/>
          <w:sz w:val="18"/>
          <w:szCs w:val="18"/>
        </w:rPr>
        <w:lastRenderedPageBreak/>
        <w:t>20.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17457" w:rsidRDefault="00617457" w:rsidP="00617457">
      <w:pPr>
        <w:pStyle w:val="Akapitzlist"/>
        <w:tabs>
          <w:tab w:val="left" w:pos="2552"/>
        </w:tabs>
        <w:spacing w:after="120" w:line="360" w:lineRule="auto"/>
        <w:ind w:left="0"/>
        <w:jc w:val="both"/>
        <w:rPr>
          <w:rFonts w:ascii="Arial" w:hAnsi="Arial" w:cs="Arial"/>
          <w:sz w:val="18"/>
          <w:szCs w:val="18"/>
        </w:rPr>
      </w:pPr>
      <w:r>
        <w:rPr>
          <w:rFonts w:ascii="Arial" w:hAnsi="Arial" w:cs="Arial"/>
          <w:sz w:val="18"/>
          <w:szCs w:val="18"/>
        </w:rPr>
        <w:t>21. 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17457" w:rsidRDefault="00617457" w:rsidP="00617457">
      <w:pPr>
        <w:pStyle w:val="Akapitzlist"/>
        <w:tabs>
          <w:tab w:val="left" w:pos="2552"/>
        </w:tabs>
        <w:spacing w:after="120" w:line="360" w:lineRule="auto"/>
        <w:ind w:left="0"/>
        <w:jc w:val="both"/>
        <w:rPr>
          <w:rFonts w:ascii="Arial" w:hAnsi="Arial" w:cs="Arial"/>
          <w:sz w:val="18"/>
          <w:szCs w:val="18"/>
        </w:rPr>
      </w:pPr>
      <w:r>
        <w:rPr>
          <w:rFonts w:ascii="Arial" w:hAnsi="Arial" w:cs="Arial"/>
          <w:sz w:val="18"/>
          <w:szCs w:val="18"/>
        </w:rPr>
        <w:t xml:space="preserve">22. Powyższe postanowienia niniejszego paragrafu nie naruszają przepisów art. 647 [1] Kodeksu cywilnego. </w:t>
      </w:r>
    </w:p>
    <w:p w:rsidR="00617457" w:rsidRDefault="00617457" w:rsidP="00617457">
      <w:pPr>
        <w:pStyle w:val="Tekstpodstawowywcity21"/>
        <w:spacing w:line="360" w:lineRule="auto"/>
        <w:ind w:left="0"/>
        <w:jc w:val="center"/>
        <w:rPr>
          <w:rFonts w:ascii="Arial" w:hAnsi="Arial" w:cs="Arial"/>
          <w:b/>
          <w:bCs/>
          <w:sz w:val="18"/>
          <w:szCs w:val="18"/>
        </w:rPr>
      </w:pPr>
      <w:r>
        <w:rPr>
          <w:rFonts w:ascii="Arial" w:hAnsi="Arial" w:cs="Arial"/>
          <w:b/>
          <w:bCs/>
          <w:sz w:val="18"/>
          <w:szCs w:val="18"/>
        </w:rPr>
        <w:t>§ 1</w:t>
      </w:r>
      <w:r w:rsidR="00E94234">
        <w:rPr>
          <w:rFonts w:ascii="Arial" w:hAnsi="Arial" w:cs="Arial"/>
          <w:b/>
          <w:bCs/>
          <w:sz w:val="18"/>
          <w:szCs w:val="18"/>
        </w:rPr>
        <w:t>6</w:t>
      </w:r>
    </w:p>
    <w:p w:rsidR="00617457" w:rsidRDefault="00617457" w:rsidP="00617457">
      <w:pPr>
        <w:pStyle w:val="Tekstpodstawowywcity21"/>
        <w:tabs>
          <w:tab w:val="left" w:pos="2552"/>
        </w:tabs>
        <w:spacing w:line="360" w:lineRule="auto"/>
        <w:ind w:left="0"/>
        <w:jc w:val="center"/>
        <w:rPr>
          <w:rFonts w:ascii="Arial" w:eastAsia="Times New Roman" w:hAnsi="Arial" w:cs="Arial"/>
          <w:b/>
          <w:bCs/>
          <w:sz w:val="18"/>
          <w:szCs w:val="18"/>
        </w:rPr>
      </w:pPr>
      <w:r>
        <w:rPr>
          <w:rFonts w:ascii="Arial" w:eastAsia="Times New Roman" w:hAnsi="Arial" w:cs="Arial"/>
          <w:b/>
          <w:bCs/>
          <w:sz w:val="18"/>
          <w:szCs w:val="18"/>
        </w:rPr>
        <w:t>WYNAGRODZENIE DLA PODWYKONAWCÓW i DALSZYCH PODWYKONAWCÓW</w:t>
      </w:r>
    </w:p>
    <w:p w:rsidR="00617457" w:rsidRDefault="00617457" w:rsidP="00617457">
      <w:pPr>
        <w:pStyle w:val="Tekstpodstawowywcity21"/>
        <w:tabs>
          <w:tab w:val="left" w:pos="2552"/>
        </w:tabs>
        <w:spacing w:line="360" w:lineRule="auto"/>
        <w:ind w:left="0"/>
        <w:jc w:val="both"/>
        <w:rPr>
          <w:rFonts w:ascii="Arial" w:eastAsia="Times New Roman" w:hAnsi="Arial" w:cs="Arial"/>
          <w:sz w:val="18"/>
          <w:szCs w:val="18"/>
        </w:rPr>
      </w:pPr>
      <w:r>
        <w:rPr>
          <w:rFonts w:ascii="Arial" w:eastAsia="Times New Roman" w:hAnsi="Arial" w:cs="Arial"/>
          <w:sz w:val="18"/>
          <w:szCs w:val="18"/>
        </w:rPr>
        <w:t xml:space="preserve">1. Wykonawca jest zobowiązany przedłożyć przy odbiorze końcowym oświadczenia Podwykonawców i dalszych Podwykonawców o uregulowaniu względem nich wszystkich należności.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17457" w:rsidRDefault="00617457" w:rsidP="00617457">
      <w:pPr>
        <w:pStyle w:val="Akapitzlist"/>
        <w:tabs>
          <w:tab w:val="left" w:pos="2288"/>
        </w:tabs>
        <w:spacing w:after="120" w:line="360" w:lineRule="auto"/>
        <w:ind w:left="10"/>
        <w:jc w:val="both"/>
        <w:rPr>
          <w:rFonts w:ascii="Arial" w:hAnsi="Arial"/>
          <w:sz w:val="18"/>
          <w:szCs w:val="18"/>
        </w:rPr>
      </w:pPr>
      <w:r>
        <w:rPr>
          <w:rFonts w:ascii="Arial" w:hAnsi="Arial"/>
          <w:sz w:val="18"/>
          <w:szCs w:val="18"/>
        </w:rPr>
        <w:t>2. 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617457" w:rsidRDefault="00617457" w:rsidP="00617457">
      <w:pPr>
        <w:pStyle w:val="WW-NormalnyWeb"/>
        <w:tabs>
          <w:tab w:val="left" w:pos="2288"/>
          <w:tab w:val="left" w:pos="2430"/>
        </w:tabs>
        <w:spacing w:after="120" w:line="360" w:lineRule="auto"/>
        <w:ind w:left="10"/>
        <w:jc w:val="both"/>
        <w:rPr>
          <w:rFonts w:ascii="Arial" w:eastAsia="Times New Roman" w:hAnsi="Arial"/>
          <w:sz w:val="18"/>
          <w:szCs w:val="18"/>
        </w:rPr>
      </w:pPr>
      <w:r>
        <w:rPr>
          <w:rFonts w:ascii="Arial" w:hAnsi="Arial"/>
          <w:sz w:val="18"/>
          <w:szCs w:val="18"/>
        </w:rPr>
        <w:t xml:space="preserve">3. Zamawiający niezwłocznie po zgłoszeniu żądania dokonania płatności bezpośredniej zawiadomi Wykonawcę o żądaniu Podwykonawcy lub dalszego Podwykonawcy oraz </w:t>
      </w:r>
      <w:r>
        <w:rPr>
          <w:rFonts w:ascii="Arial" w:eastAsia="Times New Roman" w:hAnsi="Arial"/>
          <w:sz w:val="18"/>
          <w:szCs w:val="18"/>
        </w:rPr>
        <w:t xml:space="preserve">wezwie Wykonawcę do zgłoszenia pisemnych uwag dotyczących zasadności bezpośredniej zapłaty wynagrodzenia Podwykonawcy lub dalszemu Podwykonawcy, w terminie 10 dni od dnia doręczenia Wykonawcy wezwania. </w:t>
      </w:r>
    </w:p>
    <w:p w:rsidR="00617457" w:rsidRDefault="00617457" w:rsidP="00617457">
      <w:pPr>
        <w:pStyle w:val="Akapitzlist"/>
        <w:tabs>
          <w:tab w:val="left" w:pos="2288"/>
        </w:tabs>
        <w:spacing w:after="120" w:line="360" w:lineRule="auto"/>
        <w:ind w:left="10"/>
        <w:jc w:val="both"/>
        <w:rPr>
          <w:rFonts w:ascii="Arial" w:hAnsi="Arial"/>
          <w:sz w:val="18"/>
          <w:szCs w:val="18"/>
        </w:rPr>
      </w:pPr>
      <w:r>
        <w:rPr>
          <w:rFonts w:ascii="Arial" w:hAnsi="Arial"/>
          <w:sz w:val="18"/>
          <w:szCs w:val="18"/>
        </w:rPr>
        <w:t>4. W przypadku zgłoszenia przez Wykonawcę uwag, o których mowa w ust. 3, podważających zasadność bezpośredniej zapłaty, Zamawiający może:</w:t>
      </w:r>
    </w:p>
    <w:p w:rsidR="00617457" w:rsidRDefault="00617457" w:rsidP="00617457">
      <w:pPr>
        <w:pStyle w:val="Akapitzlist"/>
        <w:tabs>
          <w:tab w:val="left" w:pos="3425"/>
          <w:tab w:val="left" w:pos="3566"/>
        </w:tabs>
        <w:spacing w:after="120" w:line="360" w:lineRule="auto"/>
        <w:ind w:left="10"/>
        <w:jc w:val="both"/>
        <w:rPr>
          <w:rFonts w:ascii="Arial" w:hAnsi="Arial"/>
          <w:sz w:val="18"/>
          <w:szCs w:val="18"/>
        </w:rPr>
      </w:pPr>
      <w:r>
        <w:rPr>
          <w:rFonts w:ascii="Arial" w:hAnsi="Arial"/>
          <w:sz w:val="18"/>
          <w:szCs w:val="18"/>
        </w:rPr>
        <w:t>a) nie dokonać bezpośredniej zapłaty wynagrodzenia Podwykonawcy, jeżeli Wykonawca wykaże niezasadność takiej zapłaty lub</w:t>
      </w:r>
    </w:p>
    <w:p w:rsidR="00617457" w:rsidRDefault="00617457" w:rsidP="00617457">
      <w:pPr>
        <w:pStyle w:val="Akapitzlist"/>
        <w:tabs>
          <w:tab w:val="left" w:pos="3425"/>
          <w:tab w:val="left" w:pos="3566"/>
        </w:tabs>
        <w:spacing w:after="120" w:line="360" w:lineRule="auto"/>
        <w:ind w:left="10"/>
        <w:jc w:val="both"/>
        <w:rPr>
          <w:rFonts w:ascii="Arial" w:hAnsi="Arial"/>
          <w:sz w:val="18"/>
          <w:szCs w:val="18"/>
        </w:rPr>
      </w:pPr>
      <w:r>
        <w:rPr>
          <w:rFonts w:ascii="Arial" w:hAnsi="Arial"/>
          <w:sz w:val="18"/>
          <w:szCs w:val="18"/>
        </w:rPr>
        <w:t>b) złożyć do depozytu sądowego kwotę potrzebną na pokrycie wynagrodzenia Podwykonawcy lub dalszego Podwykonawcy w przypadku zaistnienia zasadniczej wątpliwości co do wysokości kwoty należnej zapłaty lub podmiotu, któremu płatność się należy,</w:t>
      </w:r>
    </w:p>
    <w:p w:rsidR="00617457" w:rsidRDefault="00617457" w:rsidP="00617457">
      <w:pPr>
        <w:pStyle w:val="Akapitzlist"/>
        <w:tabs>
          <w:tab w:val="left" w:pos="3425"/>
          <w:tab w:val="left" w:pos="3566"/>
        </w:tabs>
        <w:spacing w:after="120" w:line="360" w:lineRule="auto"/>
        <w:ind w:left="10"/>
        <w:jc w:val="both"/>
        <w:rPr>
          <w:rFonts w:ascii="Arial" w:hAnsi="Arial"/>
          <w:sz w:val="18"/>
          <w:szCs w:val="18"/>
        </w:rPr>
      </w:pPr>
      <w:r>
        <w:rPr>
          <w:rFonts w:ascii="Arial" w:hAnsi="Arial"/>
          <w:sz w:val="18"/>
          <w:szCs w:val="18"/>
        </w:rPr>
        <w:t xml:space="preserve">c) dokonać bezpośredniej zapłaty wynagrodzenia Podwykonawcy lub dalszemu Podwykonawcy, jeżeli Podwykonawca lub dalszy Podwykonawca wykaże zasadność takiej zapłaty. </w:t>
      </w:r>
    </w:p>
    <w:p w:rsidR="00617457" w:rsidRDefault="00617457" w:rsidP="00617457">
      <w:pPr>
        <w:pStyle w:val="Akapitzlist"/>
        <w:tabs>
          <w:tab w:val="left" w:pos="2288"/>
        </w:tabs>
        <w:spacing w:after="120" w:line="360" w:lineRule="auto"/>
        <w:ind w:left="10"/>
        <w:jc w:val="both"/>
        <w:rPr>
          <w:rFonts w:ascii="Arial" w:hAnsi="Arial"/>
          <w:sz w:val="18"/>
          <w:szCs w:val="18"/>
        </w:rPr>
      </w:pPr>
      <w:r>
        <w:rPr>
          <w:rFonts w:ascii="Arial" w:hAnsi="Arial"/>
          <w:sz w:val="18"/>
          <w:szCs w:val="18"/>
        </w:rPr>
        <w:t xml:space="preserve">5. Zamawiający jest zobowiązany zapłacić Podwykonawcy lub dalszemu Podwykonawcy należne wynagrodzenie, będące przedmiotem żądania, o którym mowa w ust. 2, jeżeli Podwykonawca lub dalszy Podwykonawca udokumentuje jego zasadność fakturą VAT lub rachunkiem oraz dokumentami potwierdzającymi wykonanie i odbiór robót, a Wykonawca nie złoży w trybie określonym w ust. 3 uwag wykazujących niezasadność bezpośredniej </w:t>
      </w:r>
      <w:r>
        <w:rPr>
          <w:rFonts w:ascii="Arial" w:hAnsi="Arial"/>
          <w:sz w:val="18"/>
          <w:szCs w:val="18"/>
        </w:rPr>
        <w:lastRenderedPageBreak/>
        <w:t>zapłaty. Bezpośrednia zapłata obejmuje wyłącznie należne wynagrodzenie, bez odsetek należnych Podwykonawcy lub dalszemu Podwykonawcy z tytułu uchybienia terminowi zapłaty.</w:t>
      </w:r>
    </w:p>
    <w:p w:rsidR="00617457" w:rsidRDefault="00617457" w:rsidP="00617457">
      <w:pPr>
        <w:pStyle w:val="Akapitzlist"/>
        <w:tabs>
          <w:tab w:val="left" w:pos="2288"/>
        </w:tabs>
        <w:spacing w:after="120" w:line="360" w:lineRule="auto"/>
        <w:ind w:left="10"/>
        <w:jc w:val="both"/>
        <w:rPr>
          <w:rFonts w:ascii="Arial" w:hAnsi="Arial"/>
          <w:sz w:val="18"/>
          <w:szCs w:val="18"/>
        </w:rPr>
      </w:pPr>
      <w:r>
        <w:rPr>
          <w:rFonts w:ascii="Arial" w:hAnsi="Arial"/>
          <w:sz w:val="18"/>
          <w:szCs w:val="18"/>
        </w:rPr>
        <w:t xml:space="preserve">6. Równowartość  kwoty zapłaconej Podwykonawcy lub dalszemu Podwykonawcy, bądź skierowanej do depozytu sądowego, Zamawiający potrąci z wynagrodzenia należnego Wykonawcy. </w:t>
      </w:r>
    </w:p>
    <w:p w:rsidR="00617457" w:rsidRDefault="00617457" w:rsidP="00617457">
      <w:pPr>
        <w:pStyle w:val="Akapitzlist"/>
        <w:spacing w:after="120" w:line="360" w:lineRule="auto"/>
        <w:ind w:left="10"/>
        <w:jc w:val="both"/>
        <w:rPr>
          <w:rFonts w:ascii="Arial" w:hAnsi="Arial"/>
          <w:sz w:val="18"/>
          <w:szCs w:val="18"/>
        </w:rPr>
      </w:pPr>
      <w:r>
        <w:rPr>
          <w:rFonts w:ascii="Arial" w:hAnsi="Arial"/>
          <w:sz w:val="18"/>
          <w:szCs w:val="18"/>
        </w:rPr>
        <w:t>7. Podstawą wypłaty należnego Wykonawcy wynagrodzenia jest przedstawienie Zamawiającemu:</w:t>
      </w:r>
    </w:p>
    <w:p w:rsidR="00617457" w:rsidRDefault="00617457" w:rsidP="00617457">
      <w:pPr>
        <w:pStyle w:val="Akapitzlist"/>
        <w:numPr>
          <w:ilvl w:val="0"/>
          <w:numId w:val="3"/>
        </w:numPr>
        <w:spacing w:after="120" w:line="360" w:lineRule="auto"/>
        <w:ind w:left="10" w:firstLine="0"/>
        <w:jc w:val="both"/>
        <w:rPr>
          <w:rFonts w:ascii="Arial" w:hAnsi="Arial"/>
          <w:sz w:val="18"/>
          <w:szCs w:val="18"/>
        </w:rPr>
      </w:pPr>
      <w:r>
        <w:rPr>
          <w:rFonts w:ascii="Arial" w:hAnsi="Arial"/>
          <w:sz w:val="18"/>
          <w:szCs w:val="18"/>
        </w:rPr>
        <w:t xml:space="preserve">protokołów odbioru części robót wykonanych przez Podwykonawców lub dalszych Podwykonawców, </w:t>
      </w:r>
    </w:p>
    <w:p w:rsidR="00617457" w:rsidRDefault="00617457" w:rsidP="00617457">
      <w:pPr>
        <w:pStyle w:val="Akapitzlist"/>
        <w:numPr>
          <w:ilvl w:val="0"/>
          <w:numId w:val="3"/>
        </w:numPr>
        <w:spacing w:after="120" w:line="360" w:lineRule="auto"/>
        <w:ind w:left="10" w:firstLine="0"/>
        <w:jc w:val="both"/>
        <w:rPr>
          <w:rFonts w:ascii="Arial" w:hAnsi="Arial"/>
          <w:sz w:val="18"/>
          <w:szCs w:val="18"/>
        </w:rPr>
      </w:pPr>
      <w:r>
        <w:rPr>
          <w:rFonts w:ascii="Arial" w:hAnsi="Arial"/>
          <w:sz w:val="18"/>
          <w:szCs w:val="18"/>
        </w:rPr>
        <w:t xml:space="preserve">kopii faktur VAT lub rachunków wystawionych przez zaakceptowanych przez Zamawiającego Podwykonawców i dalszych Podwykonawców za wykonane przez nich roboty, dostawy i usługi, </w:t>
      </w:r>
    </w:p>
    <w:p w:rsidR="00617457" w:rsidRDefault="00617457" w:rsidP="00617457">
      <w:pPr>
        <w:pStyle w:val="Akapitzlist"/>
        <w:numPr>
          <w:ilvl w:val="0"/>
          <w:numId w:val="3"/>
        </w:numPr>
        <w:spacing w:after="120" w:line="360" w:lineRule="auto"/>
        <w:ind w:left="10" w:firstLine="0"/>
        <w:jc w:val="both"/>
        <w:rPr>
          <w:rFonts w:ascii="Arial" w:hAnsi="Arial"/>
          <w:sz w:val="18"/>
          <w:szCs w:val="18"/>
        </w:rPr>
      </w:pPr>
      <w:r>
        <w:rPr>
          <w:rFonts w:ascii="Arial" w:hAnsi="Arial"/>
          <w:sz w:val="18"/>
          <w:szCs w:val="18"/>
        </w:rPr>
        <w:t>kopii przelewów bankowych potwierdzających płatności dla Podwykonawców i dalszych Podwykonawców albo oświadczeń Podwykonawców i dalszych Podwykonawców o niezaleganiu z płatnościami wobec nich przez Wykonawcę lub przez Podwykonawców.</w:t>
      </w:r>
    </w:p>
    <w:p w:rsidR="00617457" w:rsidRDefault="00617457" w:rsidP="00617457">
      <w:pPr>
        <w:pStyle w:val="Akapitzlist"/>
        <w:spacing w:line="360" w:lineRule="auto"/>
        <w:ind w:left="10"/>
        <w:jc w:val="both"/>
        <w:rPr>
          <w:rFonts w:ascii="Arial" w:hAnsi="Arial"/>
          <w:sz w:val="18"/>
          <w:szCs w:val="18"/>
        </w:rPr>
      </w:pPr>
      <w:r>
        <w:rPr>
          <w:rFonts w:ascii="Arial" w:hAnsi="Arial"/>
          <w:sz w:val="18"/>
          <w:szCs w:val="18"/>
        </w:rPr>
        <w:t xml:space="preserve">8. Jeżeli Wykonawca nie przedstawi dokumentów, o których mowa w ust. 7, Zamawiający jest uprawniony do wstrzymania wypłaty należnego Wykonawcy wynagrodzenia do czasu przedłożenia przez Wykonawcę stosownych dokumentów. Wstrzymanie przez Zamawiającego zapłaty do czasu wypełnienia przez Wykonawcę wymagań, o których mowa w ust. 7, nie skutkuje nie dotrzymaniem przez Zamawiającego terminu płatności i nie uprawnia Wykonawcy do żądania odsetek. </w:t>
      </w:r>
    </w:p>
    <w:p w:rsidR="00617457" w:rsidRDefault="00617457" w:rsidP="00617457">
      <w:pPr>
        <w:tabs>
          <w:tab w:val="left" w:pos="2288"/>
        </w:tabs>
        <w:spacing w:line="360" w:lineRule="auto"/>
        <w:ind w:left="10"/>
        <w:jc w:val="both"/>
        <w:rPr>
          <w:rFonts w:ascii="Arial" w:hAnsi="Arial"/>
          <w:sz w:val="18"/>
          <w:szCs w:val="18"/>
        </w:rPr>
      </w:pPr>
      <w:r>
        <w:rPr>
          <w:rFonts w:ascii="Arial" w:hAnsi="Arial"/>
          <w:sz w:val="18"/>
          <w:szCs w:val="18"/>
        </w:rPr>
        <w:t>9. Zamawiający jest uprawniony do żądania i uzyskania od Wykonawcy niezwłocznie wyjaśnień w przypadku wątpliwości dotyczących składanych dokumentów.</w:t>
      </w:r>
    </w:p>
    <w:p w:rsidR="00617457" w:rsidRDefault="00617457" w:rsidP="00617457">
      <w:pPr>
        <w:tabs>
          <w:tab w:val="left" w:pos="2127"/>
          <w:tab w:val="left" w:pos="2268"/>
        </w:tabs>
        <w:spacing w:line="360" w:lineRule="auto"/>
        <w:jc w:val="both"/>
        <w:rPr>
          <w:rFonts w:ascii="Arial" w:hAnsi="Arial"/>
          <w:sz w:val="18"/>
          <w:szCs w:val="18"/>
        </w:rPr>
      </w:pPr>
      <w:r>
        <w:rPr>
          <w:rFonts w:ascii="Arial" w:hAnsi="Arial"/>
          <w:sz w:val="18"/>
          <w:szCs w:val="18"/>
        </w:rPr>
        <w:t xml:space="preserve">10. Wykonawca przekazuje Zamawiającemu pisemne uwagi, o których mowa ust. 7,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17457" w:rsidRDefault="00617457" w:rsidP="00617457">
      <w:pPr>
        <w:pStyle w:val="WW-NormalnyWeb"/>
        <w:spacing w:after="0" w:line="360" w:lineRule="auto"/>
        <w:ind w:left="10"/>
        <w:jc w:val="both"/>
        <w:rPr>
          <w:rFonts w:ascii="Arial" w:hAnsi="Arial"/>
          <w:sz w:val="18"/>
          <w:szCs w:val="18"/>
        </w:rPr>
      </w:pPr>
      <w:r>
        <w:rPr>
          <w:rFonts w:ascii="Arial" w:hAnsi="Arial"/>
          <w:sz w:val="18"/>
          <w:szCs w:val="18"/>
        </w:rPr>
        <w:t>11. Zamawiający jest uprawniony do odstąpienia od dokonania bezpośredniej płatności na rzecz Podwykonawcy lub dalszego Podwykonawcy i do wypłaty Wykonawcy należnego wynagrodzenia, jeżeli Wykonawca zgłosi uwagi, o których mowa w ust. 3,  i wykaże niezasadność takiej płatności, lub jeżeli Wykonawca nie zgłosi uwag o których mowa w ust. 3, a Podwykonawca lub dalszy Podwykonawca nie wykażą zasadności takiej płatności.</w:t>
      </w:r>
    </w:p>
    <w:p w:rsidR="00617457" w:rsidRDefault="00617457" w:rsidP="00617457">
      <w:pPr>
        <w:pStyle w:val="WW-NormalnyWeb"/>
        <w:spacing w:after="0" w:line="360" w:lineRule="auto"/>
        <w:ind w:left="10"/>
        <w:jc w:val="both"/>
        <w:rPr>
          <w:rFonts w:ascii="Arial" w:hAnsi="Arial"/>
          <w:sz w:val="18"/>
          <w:szCs w:val="18"/>
        </w:rPr>
      </w:pPr>
      <w:r>
        <w:rPr>
          <w:rFonts w:ascii="Arial" w:hAnsi="Arial"/>
          <w:sz w:val="18"/>
          <w:szCs w:val="18"/>
        </w:rPr>
        <w:t>12. Zamawiający może dokonać bezpośredniej płatności na rzecz Podwykonawcy lub dalszego Podwykonawcy, jeżeli Wykonawca zgłosi uwagi, o których mowa w ust. 3,  i potwierdzi zasadność takiej płatności, lub jeżeli Wykonawca nie zgłosi uwag, o których mowa w ust. 3,  a Podwykonawca lub dalszy Podwykonawca wykażą zasadność takiej płatności.</w:t>
      </w:r>
    </w:p>
    <w:p w:rsidR="00617457" w:rsidRDefault="00617457" w:rsidP="00617457">
      <w:pPr>
        <w:pStyle w:val="WW-NormalnyWeb"/>
        <w:spacing w:after="0" w:line="360" w:lineRule="auto"/>
        <w:ind w:left="10"/>
        <w:jc w:val="both"/>
        <w:rPr>
          <w:rFonts w:ascii="Arial" w:hAnsi="Arial"/>
          <w:sz w:val="18"/>
          <w:szCs w:val="18"/>
        </w:rPr>
      </w:pPr>
      <w:r>
        <w:rPr>
          <w:rFonts w:ascii="Arial" w:hAnsi="Arial"/>
          <w:sz w:val="18"/>
          <w:szCs w:val="18"/>
        </w:rPr>
        <w:t>13. 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17457" w:rsidRDefault="00617457" w:rsidP="00617457">
      <w:pPr>
        <w:pStyle w:val="Akapitzlist"/>
        <w:tabs>
          <w:tab w:val="left" w:pos="2430"/>
        </w:tabs>
        <w:spacing w:after="120" w:line="360" w:lineRule="auto"/>
        <w:ind w:left="10"/>
        <w:jc w:val="both"/>
        <w:rPr>
          <w:rFonts w:ascii="Arial" w:hAnsi="Arial"/>
          <w:sz w:val="18"/>
          <w:szCs w:val="18"/>
        </w:rPr>
      </w:pPr>
      <w:r>
        <w:rPr>
          <w:rFonts w:ascii="Arial" w:hAnsi="Arial"/>
          <w:sz w:val="18"/>
          <w:szCs w:val="18"/>
        </w:rPr>
        <w:t xml:space="preserve">14. 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w:t>
      </w:r>
      <w:r>
        <w:rPr>
          <w:rFonts w:ascii="Arial" w:hAnsi="Arial"/>
          <w:sz w:val="18"/>
          <w:szCs w:val="18"/>
        </w:rPr>
        <w:br/>
        <w:t xml:space="preserve">o podwykonawstwo w zakresie dostaw lub usług. </w:t>
      </w:r>
    </w:p>
    <w:p w:rsidR="00617457" w:rsidRDefault="00617457" w:rsidP="00617457">
      <w:pPr>
        <w:pStyle w:val="Akapitzlist"/>
        <w:tabs>
          <w:tab w:val="left" w:pos="2430"/>
          <w:tab w:val="left" w:pos="2572"/>
        </w:tabs>
        <w:spacing w:after="120" w:line="360" w:lineRule="auto"/>
        <w:ind w:left="10"/>
        <w:jc w:val="both"/>
        <w:rPr>
          <w:rFonts w:ascii="Arial" w:hAnsi="Arial"/>
          <w:sz w:val="18"/>
          <w:szCs w:val="18"/>
        </w:rPr>
      </w:pPr>
      <w:r>
        <w:rPr>
          <w:rFonts w:ascii="Arial" w:hAnsi="Arial"/>
          <w:sz w:val="18"/>
          <w:szCs w:val="18"/>
        </w:rPr>
        <w:lastRenderedPageBreak/>
        <w:t xml:space="preserve">15. 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17457" w:rsidRDefault="00617457" w:rsidP="00617457">
      <w:pPr>
        <w:pStyle w:val="Akapitzlist"/>
        <w:tabs>
          <w:tab w:val="left" w:pos="2572"/>
        </w:tabs>
        <w:spacing w:after="120" w:line="360" w:lineRule="auto"/>
        <w:ind w:left="10"/>
        <w:jc w:val="both"/>
        <w:rPr>
          <w:rFonts w:ascii="Arial" w:hAnsi="Arial"/>
          <w:sz w:val="18"/>
          <w:szCs w:val="18"/>
        </w:rPr>
      </w:pPr>
      <w:r>
        <w:rPr>
          <w:rFonts w:ascii="Arial" w:hAnsi="Arial"/>
          <w:sz w:val="18"/>
          <w:szCs w:val="18"/>
        </w:rPr>
        <w:t>16. Zamawiający dokona bezpośredniej płatności na rzecz Podwykonawcy lub dalszego Podwykonawcy w terminie 30 dni od dnia pisemnego potwierdzenia Podwykonawcy lub dalszemu Podwykonawcy przez Zamawiającego uznania płatności bezpośredniej za uzasadnioną.</w:t>
      </w:r>
    </w:p>
    <w:p w:rsidR="00617457" w:rsidRDefault="00617457" w:rsidP="00617457">
      <w:pPr>
        <w:pStyle w:val="Akapitzlist"/>
        <w:tabs>
          <w:tab w:val="left" w:pos="2572"/>
        </w:tabs>
        <w:spacing w:after="120" w:line="360" w:lineRule="auto"/>
        <w:ind w:left="10"/>
        <w:jc w:val="both"/>
        <w:rPr>
          <w:rFonts w:ascii="Arial" w:hAnsi="Arial"/>
          <w:sz w:val="18"/>
          <w:szCs w:val="18"/>
        </w:rPr>
      </w:pPr>
      <w:r>
        <w:rPr>
          <w:rFonts w:ascii="Arial" w:hAnsi="Arial"/>
          <w:sz w:val="18"/>
          <w:szCs w:val="18"/>
        </w:rPr>
        <w:t xml:space="preserve">17. 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617457" w:rsidRDefault="00617457" w:rsidP="00617457">
      <w:pPr>
        <w:pStyle w:val="Tekstpodstawowywcity21"/>
        <w:tabs>
          <w:tab w:val="left" w:pos="2552"/>
        </w:tabs>
        <w:spacing w:line="360" w:lineRule="auto"/>
        <w:ind w:left="0"/>
        <w:jc w:val="both"/>
        <w:rPr>
          <w:rFonts w:ascii="Arial" w:eastAsia="Times New Roman" w:hAnsi="Arial" w:cs="Arial"/>
          <w:sz w:val="18"/>
          <w:szCs w:val="18"/>
        </w:rPr>
      </w:pPr>
      <w:r>
        <w:rPr>
          <w:rFonts w:ascii="Arial" w:eastAsia="Times New Roman" w:hAnsi="Arial" w:cs="Arial"/>
          <w:sz w:val="18"/>
          <w:szCs w:val="18"/>
        </w:rPr>
        <w:t xml:space="preserve">18. Odpowiedzialność Zamawiającego wobec Podwykonawcy lub dalszego Podwykonawcy z tytułu płatności bezpośrednich za wykonanie robót budowlanych jest ograniczona wyłącznie do wysokości kwoty należności za wykonanie tych robót budowlanych, wynikającej z niniejszej Umowy. </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 1</w:t>
      </w:r>
      <w:r w:rsidR="00E94234">
        <w:rPr>
          <w:rFonts w:ascii="Arial" w:hAnsi="Arial" w:cs="Times New Roman"/>
          <w:b/>
          <w:color w:val="000000"/>
          <w:sz w:val="18"/>
          <w:szCs w:val="18"/>
        </w:rPr>
        <w:t>7</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KLAUZULA POUFNOŚCI</w:t>
      </w:r>
    </w:p>
    <w:p w:rsidR="00617457" w:rsidRDefault="00617457" w:rsidP="00617457">
      <w:pPr>
        <w:pStyle w:val="Tekstpodstawowywcity21"/>
        <w:spacing w:line="360" w:lineRule="auto"/>
        <w:ind w:left="0"/>
        <w:jc w:val="both"/>
        <w:rPr>
          <w:rFonts w:ascii="Arial" w:hAnsi="Arial" w:cs="Times New Roman"/>
          <w:color w:val="000000"/>
          <w:sz w:val="18"/>
          <w:szCs w:val="18"/>
        </w:rPr>
      </w:pPr>
      <w:r>
        <w:rPr>
          <w:rFonts w:ascii="Arial" w:hAnsi="Arial" w:cs="Times New Roman"/>
          <w:color w:val="000000"/>
          <w:sz w:val="18"/>
          <w:szCs w:val="18"/>
        </w:rPr>
        <w:t>1. Wykonawca zobowiązuje się do zachowania w tajemnicy wszelkich informacji i danych Zamawiającego, otrzymanych i uzyskanych, w związku z wykonywaniem obowiązków wynikających z niniejszej umowy, bez względu na sposób i formę ich utrwalenia i przekazania.</w:t>
      </w:r>
    </w:p>
    <w:p w:rsidR="00617457" w:rsidRDefault="00617457" w:rsidP="00617457">
      <w:pPr>
        <w:pStyle w:val="Tekstpodstawowywcity21"/>
        <w:spacing w:line="360" w:lineRule="auto"/>
        <w:ind w:left="0"/>
        <w:jc w:val="both"/>
        <w:rPr>
          <w:rFonts w:ascii="Arial" w:hAnsi="Arial" w:cs="Times New Roman"/>
          <w:color w:val="000000"/>
          <w:sz w:val="18"/>
          <w:szCs w:val="18"/>
        </w:rPr>
      </w:pPr>
      <w:r>
        <w:rPr>
          <w:rFonts w:ascii="Arial" w:hAnsi="Arial" w:cs="Times New Roman"/>
          <w:color w:val="000000"/>
          <w:sz w:val="18"/>
          <w:szCs w:val="18"/>
        </w:rPr>
        <w:t>2. Wykonawca ponosi odpowiedzialność za szkodę, wyrządzoną Zamawiającemu przez ujawnienie, przekazanie, wykorzystanie, zbycie lub oferowanie do zbycia informacji, o których mowa w ust. 1, wbrew postanowieniom niniejszej umowy.</w:t>
      </w:r>
    </w:p>
    <w:p w:rsidR="00617457" w:rsidRDefault="00617457" w:rsidP="00617457">
      <w:pPr>
        <w:pStyle w:val="Tekstpodstawowywcity21"/>
        <w:spacing w:line="360" w:lineRule="auto"/>
        <w:ind w:left="0"/>
        <w:jc w:val="both"/>
        <w:rPr>
          <w:rFonts w:ascii="Arial" w:hAnsi="Arial" w:cs="Times New Roman"/>
          <w:color w:val="000000"/>
          <w:sz w:val="18"/>
          <w:szCs w:val="18"/>
        </w:rPr>
      </w:pPr>
      <w:r>
        <w:rPr>
          <w:rFonts w:ascii="Arial" w:hAnsi="Arial" w:cs="Times New Roman"/>
          <w:color w:val="000000"/>
          <w:sz w:val="18"/>
          <w:szCs w:val="18"/>
        </w:rPr>
        <w:t xml:space="preserve">3. Zobowiązanie określone w niniejszym paragrafie wiąże Wykonawcę również po zakończeniu obowiązywania lub rozwiązaniu niniejszej umowy. </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 xml:space="preserve">§ </w:t>
      </w:r>
      <w:r w:rsidR="00E94234">
        <w:rPr>
          <w:rFonts w:ascii="Arial" w:hAnsi="Arial" w:cs="Times New Roman"/>
          <w:b/>
          <w:color w:val="000000"/>
          <w:sz w:val="18"/>
          <w:szCs w:val="18"/>
        </w:rPr>
        <w:t>18</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ZMIANA UMOWY</w:t>
      </w:r>
    </w:p>
    <w:p w:rsidR="00617457" w:rsidRDefault="00617457" w:rsidP="00617457">
      <w:pPr>
        <w:spacing w:line="360" w:lineRule="auto"/>
        <w:jc w:val="both"/>
        <w:rPr>
          <w:rFonts w:ascii="Arial" w:hAnsi="Arial"/>
          <w:sz w:val="18"/>
          <w:szCs w:val="18"/>
        </w:rPr>
      </w:pPr>
      <w:r>
        <w:rPr>
          <w:rFonts w:ascii="Arial" w:hAnsi="Arial"/>
          <w:sz w:val="18"/>
          <w:szCs w:val="18"/>
        </w:rPr>
        <w:t>1. Wszelkie zmiany i uzupełnienia niniejszej umowy wymagają formy pisemnej pod rygorem ich nieważności.</w:t>
      </w:r>
    </w:p>
    <w:p w:rsidR="00617457" w:rsidRDefault="00617457" w:rsidP="00617457">
      <w:pPr>
        <w:spacing w:line="360" w:lineRule="auto"/>
        <w:jc w:val="both"/>
        <w:rPr>
          <w:rFonts w:ascii="Arial" w:hAnsi="Arial"/>
          <w:sz w:val="18"/>
          <w:szCs w:val="18"/>
        </w:rPr>
      </w:pPr>
      <w:r>
        <w:rPr>
          <w:rFonts w:ascii="Arial" w:hAnsi="Arial"/>
          <w:sz w:val="18"/>
          <w:szCs w:val="18"/>
        </w:rPr>
        <w:t>2.  Zmiana postanowień niniejszej umowy jest możliwa, gdy jest ona korzystna dla Zamawiającego lub gdy konieczność wprowadzenia takiej zmiany wynika z okoliczności, których nie można było przewidzieć w chwili zawarcia umowy, przy czym zmiany postanowień umowy dotyczyć mogą w szczególności:</w:t>
      </w:r>
    </w:p>
    <w:p w:rsidR="00617457" w:rsidRDefault="00617457" w:rsidP="00617457">
      <w:pPr>
        <w:spacing w:line="360" w:lineRule="auto"/>
        <w:jc w:val="both"/>
        <w:rPr>
          <w:rFonts w:ascii="Arial" w:hAnsi="Arial" w:cs="Arial"/>
          <w:sz w:val="18"/>
          <w:szCs w:val="18"/>
        </w:rPr>
      </w:pPr>
      <w:r>
        <w:rPr>
          <w:rFonts w:ascii="Arial" w:hAnsi="Arial" w:cs="Arial"/>
          <w:sz w:val="18"/>
          <w:szCs w:val="18"/>
        </w:rPr>
        <w:t xml:space="preserve">a) terminu wykonania robót wraz ze skutkami wprowadzenia takiej zmiany </w:t>
      </w:r>
    </w:p>
    <w:p w:rsidR="00617457" w:rsidRDefault="00617457" w:rsidP="00617457">
      <w:pPr>
        <w:spacing w:line="360" w:lineRule="auto"/>
        <w:jc w:val="both"/>
        <w:rPr>
          <w:rFonts w:ascii="Arial" w:hAnsi="Arial" w:cs="Arial"/>
          <w:sz w:val="18"/>
          <w:szCs w:val="18"/>
        </w:rPr>
      </w:pPr>
      <w:r>
        <w:rPr>
          <w:rFonts w:ascii="Arial" w:hAnsi="Arial" w:cs="Arial"/>
          <w:sz w:val="18"/>
          <w:szCs w:val="18"/>
        </w:rPr>
        <w:t>– gdy zmiana spowodowana jest okolicznościami leżącymi wyłącznie po stronie Zamawiającego lub okolicznościami niezależnymi zarówno od Zamawiającego jak i od Wykonawcy, tj. np. konieczność zmiany terminu przekazania terenu budowy lub okoliczności, które ujawniły się bądź powstały w trakcie realizacji przedmiotu umowy, utrudniające bądź uniemożliwiające terminowe wykonanie przedmiotu umowy, np. warunki atmosferyczne, archeologiczne, geologiczne, hydrologiczne, kolizje z sieciami infrastruktury itp.;</w:t>
      </w:r>
    </w:p>
    <w:p w:rsidR="00617457" w:rsidRDefault="00617457" w:rsidP="00617457">
      <w:pPr>
        <w:spacing w:line="360" w:lineRule="auto"/>
        <w:jc w:val="both"/>
        <w:rPr>
          <w:rFonts w:ascii="Arial" w:hAnsi="Arial" w:cs="Arial"/>
          <w:sz w:val="18"/>
          <w:szCs w:val="18"/>
        </w:rPr>
      </w:pPr>
      <w:r>
        <w:rPr>
          <w:rFonts w:ascii="Arial" w:hAnsi="Arial" w:cs="Arial"/>
          <w:sz w:val="18"/>
          <w:szCs w:val="18"/>
        </w:rPr>
        <w:t>b) zakresu przedmiotu umowy oraz sposobu wykonywania przedmiotu umowy wraz ze skutkami wprowadzenia takiej zmiany (wprowadzenie rozwiązań zamiennych w stosunku do przewidzianych w projekcie wraz z  ewentualnym obniżeniem wynagrodzenia Wykonawcy):</w:t>
      </w:r>
      <w:r>
        <w:rPr>
          <w:rFonts w:ascii="Arial" w:hAnsi="Arial" w:cs="Arial"/>
          <w:sz w:val="18"/>
          <w:szCs w:val="18"/>
        </w:rPr>
        <w:tab/>
      </w:r>
    </w:p>
    <w:p w:rsidR="00617457" w:rsidRDefault="00617457" w:rsidP="00617457">
      <w:pPr>
        <w:tabs>
          <w:tab w:val="left" w:pos="720"/>
        </w:tabs>
        <w:spacing w:line="360" w:lineRule="auto"/>
        <w:jc w:val="both"/>
        <w:rPr>
          <w:rFonts w:ascii="Arial" w:hAnsi="Arial" w:cs="Arial"/>
          <w:sz w:val="18"/>
          <w:szCs w:val="18"/>
        </w:rPr>
      </w:pPr>
      <w:r>
        <w:rPr>
          <w:rFonts w:ascii="Arial" w:hAnsi="Arial" w:cs="Arial"/>
          <w:sz w:val="18"/>
          <w:szCs w:val="18"/>
        </w:rPr>
        <w:t>- gdy okoliczności, które ujawniły się bądź powstały albo uzyskano o nich informacje w trakcie realizacji przedmiotu umowy, wpłyną na zakres lub sposób wykonywania przedmiotu umowy, np. konieczność zmiany dokumentacji projektowej, warunki atmosferyczne, archeologiczne, geologiczne, hydrologiczne, kolizje z sieciami infrastruktury bądź innymi obiektami lub urządzeniami itp.;</w:t>
      </w:r>
    </w:p>
    <w:p w:rsidR="00617457" w:rsidRDefault="00617457" w:rsidP="00617457">
      <w:pPr>
        <w:tabs>
          <w:tab w:val="left" w:pos="720"/>
        </w:tabs>
        <w:spacing w:line="360" w:lineRule="auto"/>
        <w:jc w:val="both"/>
        <w:rPr>
          <w:rFonts w:ascii="Arial" w:hAnsi="Arial" w:cs="Arial"/>
          <w:sz w:val="18"/>
          <w:szCs w:val="18"/>
        </w:rPr>
      </w:pPr>
      <w:r>
        <w:rPr>
          <w:rFonts w:ascii="Arial" w:hAnsi="Arial" w:cs="Arial"/>
          <w:sz w:val="18"/>
          <w:szCs w:val="18"/>
        </w:rPr>
        <w:lastRenderedPageBreak/>
        <w:t>- gdy niemożliwe będzie wykonanie robót na nieruchomości, w szczególności z przyczyn technicznych;</w:t>
      </w:r>
    </w:p>
    <w:p w:rsidR="00617457" w:rsidRDefault="00617457" w:rsidP="00617457">
      <w:pPr>
        <w:spacing w:line="360" w:lineRule="auto"/>
        <w:rPr>
          <w:rFonts w:ascii="Arial" w:hAnsi="Arial" w:cs="Arial"/>
          <w:sz w:val="18"/>
          <w:szCs w:val="18"/>
        </w:rPr>
      </w:pPr>
      <w:r>
        <w:rPr>
          <w:rFonts w:ascii="Arial" w:hAnsi="Arial" w:cs="Arial"/>
          <w:sz w:val="18"/>
          <w:szCs w:val="18"/>
        </w:rPr>
        <w:t xml:space="preserve">c) odpowiednich postanowień umowy </w:t>
      </w:r>
    </w:p>
    <w:p w:rsidR="00617457" w:rsidRDefault="00617457" w:rsidP="00617457">
      <w:pPr>
        <w:spacing w:line="360" w:lineRule="auto"/>
        <w:rPr>
          <w:rFonts w:ascii="Arial" w:hAnsi="Arial" w:cs="Arial"/>
          <w:sz w:val="18"/>
          <w:szCs w:val="18"/>
        </w:rPr>
      </w:pPr>
      <w:r>
        <w:rPr>
          <w:rFonts w:ascii="Arial" w:hAnsi="Arial" w:cs="Arial"/>
          <w:sz w:val="18"/>
          <w:szCs w:val="18"/>
        </w:rPr>
        <w:t>- gdy wystąpi nadzwyczajna zmiana stosunków lub siła wyższa;</w:t>
      </w:r>
    </w:p>
    <w:p w:rsidR="00617457" w:rsidRDefault="00617457" w:rsidP="00617457">
      <w:pPr>
        <w:spacing w:line="360" w:lineRule="auto"/>
        <w:rPr>
          <w:rFonts w:ascii="Arial" w:hAnsi="Arial" w:cs="Arial"/>
          <w:sz w:val="18"/>
          <w:szCs w:val="18"/>
        </w:rPr>
      </w:pPr>
      <w:r>
        <w:rPr>
          <w:rFonts w:ascii="Arial" w:hAnsi="Arial" w:cs="Arial"/>
          <w:sz w:val="18"/>
          <w:szCs w:val="18"/>
        </w:rPr>
        <w:t>d)  odpowiednich postanowień umowy  (w szczególności wynagrodzenia)</w:t>
      </w:r>
    </w:p>
    <w:p w:rsidR="00617457" w:rsidRDefault="00617457" w:rsidP="00617457">
      <w:pPr>
        <w:spacing w:line="360" w:lineRule="auto"/>
        <w:rPr>
          <w:rFonts w:ascii="Arial" w:hAnsi="Arial" w:cs="Arial"/>
          <w:sz w:val="18"/>
          <w:szCs w:val="18"/>
        </w:rPr>
      </w:pPr>
      <w:r>
        <w:rPr>
          <w:rFonts w:ascii="Arial" w:hAnsi="Arial" w:cs="Arial"/>
          <w:sz w:val="18"/>
          <w:szCs w:val="18"/>
        </w:rPr>
        <w:t>- gdy wystąpi zmiana przepisów, które mają zastosowanie do niniejszej umowy (w szczególności zmiana stawki podatku VAT);</w:t>
      </w:r>
    </w:p>
    <w:p w:rsidR="00617457" w:rsidRDefault="00617457" w:rsidP="00617457">
      <w:pPr>
        <w:spacing w:line="360" w:lineRule="auto"/>
        <w:rPr>
          <w:rFonts w:ascii="Arial" w:hAnsi="Arial" w:cs="Arial"/>
          <w:sz w:val="18"/>
          <w:szCs w:val="18"/>
        </w:rPr>
      </w:pPr>
      <w:r>
        <w:rPr>
          <w:rFonts w:ascii="Arial" w:hAnsi="Arial" w:cs="Arial"/>
          <w:sz w:val="18"/>
          <w:szCs w:val="18"/>
        </w:rPr>
        <w:t xml:space="preserve">e) odpowiednich postanowień umowy </w:t>
      </w:r>
    </w:p>
    <w:p w:rsidR="00617457" w:rsidRDefault="00617457" w:rsidP="00617457">
      <w:pPr>
        <w:spacing w:line="360" w:lineRule="auto"/>
        <w:jc w:val="both"/>
        <w:rPr>
          <w:rFonts w:ascii="Arial" w:hAnsi="Arial" w:cs="Arial"/>
          <w:sz w:val="18"/>
          <w:szCs w:val="18"/>
        </w:rPr>
      </w:pPr>
      <w:r>
        <w:rPr>
          <w:rFonts w:ascii="Arial" w:hAnsi="Arial" w:cs="Arial"/>
          <w:sz w:val="18"/>
          <w:szCs w:val="18"/>
        </w:rPr>
        <w:t>- gdy wystąpią zmiany organizacyjne stron, np. zmiana osób wskazanych w § 10 niniejszej umowy, zmiana adresów stron.</w:t>
      </w:r>
    </w:p>
    <w:p w:rsidR="00617457" w:rsidRDefault="00617457" w:rsidP="00617457">
      <w:pPr>
        <w:spacing w:line="360" w:lineRule="auto"/>
        <w:jc w:val="both"/>
        <w:rPr>
          <w:rFonts w:ascii="Arial" w:hAnsi="Arial" w:cs="Arial"/>
          <w:sz w:val="18"/>
          <w:szCs w:val="18"/>
        </w:rPr>
      </w:pPr>
      <w:r w:rsidRPr="00503C47">
        <w:rPr>
          <w:rFonts w:ascii="Arial" w:hAnsi="Arial" w:cs="Arial"/>
          <w:sz w:val="18"/>
          <w:szCs w:val="18"/>
        </w:rPr>
        <w:t>3. Zamawiający przewiduje możliwość udzielania Wykonawcy zamówień uzupełniających zgodnie z art. 67 ust. 1 pkt 6 ustawy z dnia 29 stycznia 2004r. – Prawo zamówień publicznych. Udzielenie zamówienia uzupełniającego nastąpi na podstawie odrębnej umowy zawartej przez Strony.</w:t>
      </w:r>
    </w:p>
    <w:p w:rsidR="00617457" w:rsidRDefault="00617457" w:rsidP="00617457">
      <w:pPr>
        <w:spacing w:line="360" w:lineRule="auto"/>
        <w:jc w:val="center"/>
        <w:rPr>
          <w:rFonts w:ascii="Arial" w:hAnsi="Arial"/>
          <w:b/>
          <w:sz w:val="18"/>
          <w:szCs w:val="18"/>
        </w:rPr>
      </w:pPr>
      <w:r>
        <w:rPr>
          <w:rFonts w:ascii="Arial" w:hAnsi="Arial"/>
          <w:b/>
          <w:sz w:val="18"/>
          <w:szCs w:val="18"/>
        </w:rPr>
        <w:t xml:space="preserve">§ </w:t>
      </w:r>
      <w:r w:rsidR="00E94234">
        <w:rPr>
          <w:rFonts w:ascii="Arial" w:hAnsi="Arial"/>
          <w:b/>
          <w:sz w:val="18"/>
          <w:szCs w:val="18"/>
        </w:rPr>
        <w:t>19</w:t>
      </w:r>
    </w:p>
    <w:p w:rsidR="00617457" w:rsidRDefault="00617457" w:rsidP="00617457">
      <w:pPr>
        <w:spacing w:line="360" w:lineRule="auto"/>
        <w:jc w:val="center"/>
        <w:rPr>
          <w:rFonts w:ascii="Arial" w:hAnsi="Arial"/>
          <w:b/>
          <w:sz w:val="18"/>
          <w:szCs w:val="18"/>
        </w:rPr>
      </w:pPr>
      <w:r>
        <w:rPr>
          <w:rFonts w:ascii="Arial" w:hAnsi="Arial"/>
          <w:b/>
          <w:sz w:val="18"/>
          <w:szCs w:val="18"/>
        </w:rPr>
        <w:t>POSTANOWIENIA KOŃCOWE</w:t>
      </w:r>
    </w:p>
    <w:p w:rsidR="00617457" w:rsidRDefault="00617457" w:rsidP="00617457">
      <w:pPr>
        <w:spacing w:line="360" w:lineRule="auto"/>
        <w:jc w:val="both"/>
        <w:rPr>
          <w:rFonts w:ascii="Arial" w:hAnsi="Arial"/>
          <w:sz w:val="18"/>
          <w:szCs w:val="18"/>
        </w:rPr>
      </w:pPr>
      <w:r>
        <w:rPr>
          <w:rFonts w:ascii="Arial" w:hAnsi="Arial"/>
          <w:sz w:val="18"/>
          <w:szCs w:val="18"/>
        </w:rPr>
        <w:t>1. W sprawach nieuregulowanych niniejszą umową mają zastosowanie przepisy Kodeksu cywilnego oraz innych właściwych ustaw. W razie jakichkolwiek rozbieżności między treścią poniżej wymienionych załączników a głównym tekstem umowy rozstrzygające będzie brzmienie głównego tekstu umowy.</w:t>
      </w:r>
    </w:p>
    <w:p w:rsidR="00617457" w:rsidRPr="003724C6" w:rsidRDefault="00617457" w:rsidP="00617457">
      <w:pPr>
        <w:pStyle w:val="Tekstpodstawowywcity21"/>
        <w:spacing w:line="360" w:lineRule="auto"/>
        <w:ind w:left="45"/>
        <w:rPr>
          <w:rFonts w:ascii="Arial" w:hAnsi="Arial" w:cs="Times New Roman"/>
          <w:color w:val="000000"/>
          <w:sz w:val="18"/>
          <w:szCs w:val="18"/>
        </w:rPr>
      </w:pPr>
      <w:r>
        <w:rPr>
          <w:rFonts w:ascii="Arial" w:hAnsi="Arial" w:cs="Times New Roman"/>
          <w:sz w:val="18"/>
          <w:szCs w:val="18"/>
        </w:rPr>
        <w:t>2. Niniejszą umowę sporządzono w 3 jednobrzmiących egzemplarzach, jeden dla Wykonawcy pozostałe dwa dla Zamawiającego</w:t>
      </w:r>
      <w:r>
        <w:rPr>
          <w:rFonts w:ascii="Arial" w:hAnsi="Arial" w:cs="Times New Roman"/>
          <w:color w:val="000000"/>
          <w:sz w:val="18"/>
          <w:szCs w:val="18"/>
        </w:rPr>
        <w:t>.</w:t>
      </w:r>
    </w:p>
    <w:p w:rsidR="00617457" w:rsidRPr="00503C47" w:rsidRDefault="00617457" w:rsidP="00617457">
      <w:pPr>
        <w:pStyle w:val="Tekstpodstawowywcity21"/>
        <w:spacing w:line="360" w:lineRule="auto"/>
        <w:ind w:left="45"/>
        <w:rPr>
          <w:rFonts w:ascii="Arial" w:hAnsi="Arial" w:cs="Times New Roman"/>
          <w:b/>
          <w:bCs/>
          <w:color w:val="000000"/>
          <w:sz w:val="18"/>
          <w:szCs w:val="18"/>
        </w:rPr>
      </w:pPr>
      <w:r w:rsidRPr="00503C47">
        <w:rPr>
          <w:rFonts w:ascii="Arial" w:hAnsi="Arial" w:cs="Times New Roman"/>
          <w:b/>
          <w:bCs/>
          <w:color w:val="000000"/>
          <w:sz w:val="18"/>
          <w:szCs w:val="18"/>
        </w:rPr>
        <w:t>ZAŁĄCZNIKI, stanowiące integralną część umowy:</w:t>
      </w:r>
    </w:p>
    <w:p w:rsidR="00617457" w:rsidRPr="000D74BB" w:rsidRDefault="00617457" w:rsidP="00617457">
      <w:pPr>
        <w:pStyle w:val="Tekstpodstawowywcity22"/>
        <w:spacing w:after="0" w:line="240" w:lineRule="auto"/>
        <w:ind w:left="45"/>
        <w:rPr>
          <w:rFonts w:ascii="Arial" w:hAnsi="Arial" w:cs="Times New Roman"/>
          <w:color w:val="000000" w:themeColor="text1"/>
          <w:sz w:val="18"/>
          <w:szCs w:val="18"/>
        </w:rPr>
      </w:pPr>
      <w:r w:rsidRPr="000D74BB">
        <w:rPr>
          <w:rFonts w:ascii="Arial" w:hAnsi="Arial" w:cs="Times New Roman"/>
          <w:color w:val="000000" w:themeColor="text1"/>
          <w:sz w:val="18"/>
          <w:szCs w:val="18"/>
        </w:rPr>
        <w:t>1) Załącznik nr 1 – Oferta Wykonawcy,</w:t>
      </w:r>
    </w:p>
    <w:p w:rsidR="00617457" w:rsidRPr="000D74BB" w:rsidRDefault="00617457" w:rsidP="00617457">
      <w:pPr>
        <w:pStyle w:val="Tekstpodstawowywcity22"/>
        <w:spacing w:after="0" w:line="240" w:lineRule="auto"/>
        <w:ind w:left="45"/>
        <w:rPr>
          <w:rFonts w:ascii="Arial" w:eastAsia="TTE122F620t00" w:hAnsi="Arial" w:cs="TTE122F620t00"/>
          <w:color w:val="000000" w:themeColor="text1"/>
          <w:sz w:val="18"/>
          <w:szCs w:val="18"/>
        </w:rPr>
      </w:pPr>
      <w:r w:rsidRPr="000D74BB">
        <w:rPr>
          <w:rFonts w:ascii="Arial" w:hAnsi="Arial" w:cs="Times New Roman"/>
          <w:color w:val="000000" w:themeColor="text1"/>
          <w:sz w:val="18"/>
          <w:szCs w:val="18"/>
        </w:rPr>
        <w:t>2) Załącznik nr 2 – D</w:t>
      </w:r>
      <w:r w:rsidRPr="000D74BB">
        <w:rPr>
          <w:rFonts w:ascii="Arial" w:eastAsia="TTE122F620t00" w:hAnsi="Arial" w:cs="TTE122F620t00"/>
          <w:color w:val="000000" w:themeColor="text1"/>
          <w:sz w:val="18"/>
          <w:szCs w:val="18"/>
        </w:rPr>
        <w:t xml:space="preserve">okumentacja projektowa, </w:t>
      </w:r>
    </w:p>
    <w:p w:rsidR="00617457" w:rsidRDefault="00617457" w:rsidP="00617457">
      <w:pPr>
        <w:pStyle w:val="Tekstpodstawowywcity22"/>
        <w:spacing w:after="0" w:line="240" w:lineRule="auto"/>
        <w:ind w:left="45"/>
        <w:rPr>
          <w:rFonts w:ascii="Arial" w:hAnsi="Arial" w:cs="Arial"/>
          <w:color w:val="000000" w:themeColor="text1"/>
          <w:sz w:val="18"/>
          <w:szCs w:val="18"/>
        </w:rPr>
      </w:pPr>
      <w:r w:rsidRPr="000D74BB">
        <w:rPr>
          <w:rFonts w:ascii="Arial" w:hAnsi="Arial" w:cs="Times New Roman"/>
          <w:color w:val="000000" w:themeColor="text1"/>
          <w:sz w:val="18"/>
          <w:szCs w:val="18"/>
        </w:rPr>
        <w:t xml:space="preserve">3) Załącznik nr 3 - </w:t>
      </w:r>
      <w:r w:rsidRPr="000D74BB">
        <w:rPr>
          <w:rFonts w:ascii="Arial" w:hAnsi="Arial" w:cs="Arial"/>
          <w:color w:val="000000" w:themeColor="text1"/>
          <w:sz w:val="18"/>
          <w:szCs w:val="18"/>
        </w:rPr>
        <w:t>Karta gwarancji jakości wykonanych robót (wzór).</w:t>
      </w:r>
    </w:p>
    <w:p w:rsidR="000E73AF" w:rsidRPr="000D74BB" w:rsidRDefault="000E73AF" w:rsidP="00617457">
      <w:pPr>
        <w:pStyle w:val="Tekstpodstawowywcity22"/>
        <w:spacing w:after="0" w:line="240" w:lineRule="auto"/>
        <w:ind w:left="45"/>
        <w:rPr>
          <w:rFonts w:ascii="Arial" w:hAnsi="Arial" w:cs="Arial"/>
          <w:color w:val="000000" w:themeColor="text1"/>
          <w:sz w:val="18"/>
          <w:szCs w:val="18"/>
        </w:rPr>
      </w:pPr>
      <w:r>
        <w:rPr>
          <w:rFonts w:ascii="Arial" w:hAnsi="Arial" w:cs="Arial"/>
          <w:color w:val="000000" w:themeColor="text1"/>
          <w:sz w:val="18"/>
          <w:szCs w:val="18"/>
        </w:rPr>
        <w:t xml:space="preserve">4. Załącznik nr 4 – Wydruk z </w:t>
      </w:r>
      <w:proofErr w:type="spellStart"/>
      <w:r>
        <w:rPr>
          <w:rFonts w:ascii="Arial" w:hAnsi="Arial" w:cs="Arial"/>
          <w:color w:val="000000" w:themeColor="text1"/>
          <w:sz w:val="18"/>
          <w:szCs w:val="18"/>
        </w:rPr>
        <w:t>CEiDG</w:t>
      </w:r>
      <w:proofErr w:type="spellEnd"/>
      <w:r>
        <w:rPr>
          <w:rFonts w:ascii="Arial" w:hAnsi="Arial" w:cs="Arial"/>
          <w:color w:val="000000" w:themeColor="text1"/>
          <w:sz w:val="18"/>
          <w:szCs w:val="18"/>
        </w:rPr>
        <w:t>/KRS</w:t>
      </w:r>
    </w:p>
    <w:p w:rsidR="00617457" w:rsidRDefault="00617457" w:rsidP="00617457">
      <w:pPr>
        <w:spacing w:line="360" w:lineRule="auto"/>
        <w:rPr>
          <w:rFonts w:ascii="Arial" w:hAnsi="Arial"/>
          <w:sz w:val="18"/>
          <w:szCs w:val="18"/>
        </w:rPr>
      </w:pPr>
    </w:p>
    <w:p w:rsidR="00617457" w:rsidRDefault="00617457" w:rsidP="00617457">
      <w:pPr>
        <w:spacing w:line="360" w:lineRule="auto"/>
        <w:rPr>
          <w:rFonts w:ascii="Arial" w:hAnsi="Arial"/>
          <w:b/>
          <w:sz w:val="18"/>
          <w:szCs w:val="18"/>
        </w:rPr>
      </w:pPr>
      <w:r>
        <w:rPr>
          <w:rFonts w:ascii="Arial" w:hAnsi="Arial"/>
          <w:b/>
          <w:sz w:val="18"/>
          <w:szCs w:val="18"/>
        </w:rPr>
        <w:t>ZAMAWIAJĄCY                                                                                       WYKONAWCA</w:t>
      </w:r>
    </w:p>
    <w:p w:rsidR="00617457" w:rsidRDefault="00617457" w:rsidP="00617457">
      <w:pPr>
        <w:spacing w:line="360" w:lineRule="auto"/>
        <w:rPr>
          <w:rFonts w:ascii="Arial" w:hAnsi="Arial"/>
          <w:b/>
          <w:sz w:val="18"/>
          <w:szCs w:val="18"/>
        </w:rPr>
      </w:pPr>
    </w:p>
    <w:p w:rsidR="00617457" w:rsidRDefault="00617457" w:rsidP="00617457">
      <w:pPr>
        <w:spacing w:line="360" w:lineRule="auto"/>
        <w:rPr>
          <w:color w:val="FF0000"/>
        </w:rPr>
        <w:sectPr w:rsidR="00617457" w:rsidSect="00350548">
          <w:footerReference w:type="default" r:id="rId8"/>
          <w:footnotePr>
            <w:pos w:val="beneathText"/>
          </w:footnotePr>
          <w:pgSz w:w="11905" w:h="16837"/>
          <w:pgMar w:top="977" w:right="1213" w:bottom="765" w:left="1389" w:header="708" w:footer="889" w:gutter="0"/>
          <w:cols w:space="708"/>
          <w:docGrid w:linePitch="326"/>
        </w:sectPr>
      </w:pPr>
    </w:p>
    <w:p w:rsidR="00617457" w:rsidRPr="00D4322F" w:rsidRDefault="00617457" w:rsidP="00617457">
      <w:pPr>
        <w:spacing w:line="360" w:lineRule="auto"/>
        <w:rPr>
          <w:color w:val="FF0000"/>
        </w:rPr>
      </w:pPr>
    </w:p>
    <w:p w:rsidR="00617457" w:rsidRPr="00F9060A" w:rsidRDefault="00617457" w:rsidP="00617457">
      <w:pPr>
        <w:tabs>
          <w:tab w:val="left" w:pos="8102"/>
        </w:tabs>
        <w:spacing w:line="360" w:lineRule="auto"/>
        <w:jc w:val="both"/>
        <w:rPr>
          <w:rFonts w:ascii="Arial" w:hAnsi="Arial"/>
          <w:b/>
          <w:bCs/>
          <w:color w:val="auto"/>
          <w:sz w:val="18"/>
          <w:szCs w:val="18"/>
        </w:rPr>
      </w:pPr>
      <w:r w:rsidRPr="00F9060A">
        <w:rPr>
          <w:rFonts w:ascii="Arial" w:hAnsi="Arial"/>
          <w:b/>
          <w:color w:val="auto"/>
          <w:sz w:val="18"/>
          <w:szCs w:val="18"/>
        </w:rPr>
        <w:t xml:space="preserve">Załącznik nr 3 </w:t>
      </w:r>
      <w:r w:rsidRPr="00F9060A">
        <w:rPr>
          <w:rFonts w:ascii="Arial" w:hAnsi="Arial"/>
          <w:color w:val="auto"/>
          <w:sz w:val="18"/>
          <w:szCs w:val="18"/>
        </w:rPr>
        <w:t xml:space="preserve"> </w:t>
      </w:r>
      <w:r w:rsidRPr="00F9060A">
        <w:rPr>
          <w:rFonts w:ascii="Arial" w:hAnsi="Arial"/>
          <w:b/>
          <w:bCs/>
          <w:color w:val="auto"/>
          <w:sz w:val="18"/>
          <w:szCs w:val="18"/>
        </w:rPr>
        <w:t>do umowy nr ……………………..</w:t>
      </w:r>
    </w:p>
    <w:p w:rsidR="00617457" w:rsidRDefault="00617457" w:rsidP="00617457">
      <w:pPr>
        <w:tabs>
          <w:tab w:val="left" w:pos="1022"/>
        </w:tabs>
        <w:spacing w:line="360" w:lineRule="auto"/>
        <w:jc w:val="both"/>
        <w:rPr>
          <w:rFonts w:ascii="Arial" w:hAnsi="Arial"/>
          <w:sz w:val="18"/>
          <w:szCs w:val="18"/>
        </w:rPr>
      </w:pPr>
    </w:p>
    <w:p w:rsidR="00617457" w:rsidRDefault="00617457" w:rsidP="00617457">
      <w:pPr>
        <w:tabs>
          <w:tab w:val="left" w:pos="1022"/>
        </w:tabs>
        <w:spacing w:line="360" w:lineRule="auto"/>
        <w:jc w:val="both"/>
        <w:rPr>
          <w:rFonts w:ascii="Arial" w:hAnsi="Arial"/>
          <w:sz w:val="18"/>
          <w:szCs w:val="18"/>
        </w:rPr>
      </w:pPr>
    </w:p>
    <w:p w:rsidR="00617457" w:rsidRDefault="00617457" w:rsidP="00617457">
      <w:pPr>
        <w:pStyle w:val="Tytu"/>
        <w:tabs>
          <w:tab w:val="left" w:pos="1022"/>
        </w:tabs>
        <w:spacing w:line="360" w:lineRule="auto"/>
        <w:rPr>
          <w:rFonts w:ascii="Arial" w:hAnsi="Arial" w:cs="Arial"/>
          <w:color w:val="000000"/>
          <w:sz w:val="18"/>
          <w:szCs w:val="18"/>
        </w:rPr>
      </w:pPr>
      <w:r>
        <w:rPr>
          <w:rFonts w:ascii="Arial" w:hAnsi="Arial" w:cs="Arial"/>
          <w:color w:val="000000"/>
          <w:sz w:val="18"/>
          <w:szCs w:val="18"/>
        </w:rPr>
        <w:t>Karta gwarancji jakości wykonanych robót</w:t>
      </w:r>
    </w:p>
    <w:p w:rsidR="00617457" w:rsidRDefault="00617457" w:rsidP="00617457">
      <w:pPr>
        <w:tabs>
          <w:tab w:val="left" w:pos="1022"/>
        </w:tabs>
        <w:spacing w:line="360" w:lineRule="auto"/>
        <w:rPr>
          <w:rFonts w:ascii="Arial" w:hAnsi="Arial"/>
          <w:sz w:val="18"/>
          <w:szCs w:val="18"/>
        </w:rPr>
      </w:pPr>
    </w:p>
    <w:p w:rsidR="00617457" w:rsidRDefault="00617457" w:rsidP="00617457">
      <w:pPr>
        <w:tabs>
          <w:tab w:val="left" w:pos="1022"/>
        </w:tabs>
        <w:spacing w:line="360" w:lineRule="auto"/>
        <w:rPr>
          <w:rFonts w:ascii="Arial" w:hAnsi="Arial"/>
          <w:sz w:val="18"/>
          <w:szCs w:val="18"/>
        </w:rPr>
      </w:pPr>
      <w:r>
        <w:rPr>
          <w:rFonts w:ascii="Arial" w:hAnsi="Arial"/>
          <w:sz w:val="18"/>
          <w:szCs w:val="18"/>
        </w:rPr>
        <w:t>sporządzona w dniu  ..................................................</w:t>
      </w: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1022"/>
        </w:tabs>
        <w:spacing w:line="360" w:lineRule="auto"/>
        <w:jc w:val="both"/>
        <w:rPr>
          <w:rFonts w:ascii="Arial" w:hAnsi="Arial" w:cs="Arial"/>
          <w:sz w:val="18"/>
          <w:szCs w:val="18"/>
        </w:rPr>
      </w:pPr>
      <w:r>
        <w:rPr>
          <w:rFonts w:ascii="Arial" w:hAnsi="Arial" w:cs="Arial"/>
          <w:sz w:val="18"/>
          <w:szCs w:val="18"/>
        </w:rPr>
        <w:t xml:space="preserve">1. </w:t>
      </w:r>
      <w:r>
        <w:rPr>
          <w:rFonts w:ascii="Arial" w:hAnsi="Arial" w:cs="Arial"/>
          <w:b/>
          <w:bCs/>
          <w:sz w:val="18"/>
          <w:szCs w:val="18"/>
        </w:rPr>
        <w:t xml:space="preserve">Zamawiający: </w:t>
      </w:r>
      <w:r>
        <w:rPr>
          <w:rFonts w:ascii="Arial" w:hAnsi="Arial" w:cs="Arial"/>
          <w:sz w:val="18"/>
          <w:szCs w:val="18"/>
        </w:rPr>
        <w:t>Gmina Kostomłoty ul. Ślężna 2, 55-311 Kostomłoty</w:t>
      </w: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284"/>
          <w:tab w:val="left" w:pos="1022"/>
        </w:tabs>
        <w:spacing w:line="360" w:lineRule="auto"/>
        <w:rPr>
          <w:rFonts w:ascii="Arial" w:hAnsi="Arial"/>
          <w:sz w:val="18"/>
          <w:szCs w:val="18"/>
        </w:rPr>
      </w:pPr>
      <w:r>
        <w:rPr>
          <w:rFonts w:ascii="Arial" w:hAnsi="Arial"/>
          <w:sz w:val="18"/>
          <w:szCs w:val="18"/>
        </w:rPr>
        <w:t>2.</w:t>
      </w:r>
      <w:r>
        <w:rPr>
          <w:rFonts w:ascii="Arial" w:hAnsi="Arial"/>
          <w:sz w:val="18"/>
          <w:szCs w:val="18"/>
        </w:rPr>
        <w:tab/>
      </w:r>
      <w:r>
        <w:rPr>
          <w:rFonts w:ascii="Arial" w:hAnsi="Arial"/>
          <w:b/>
          <w:bCs/>
          <w:sz w:val="18"/>
          <w:szCs w:val="18"/>
        </w:rPr>
        <w:t>Wykonawca :</w:t>
      </w:r>
      <w:r>
        <w:rPr>
          <w:rFonts w:ascii="Arial" w:hAnsi="Arial"/>
          <w:sz w:val="18"/>
          <w:szCs w:val="18"/>
        </w:rPr>
        <w:t xml:space="preserve"> ………………………………………………………….............</w:t>
      </w:r>
    </w:p>
    <w:p w:rsidR="00617457" w:rsidRDefault="00617457" w:rsidP="00617457">
      <w:pPr>
        <w:tabs>
          <w:tab w:val="left" w:pos="399"/>
          <w:tab w:val="left" w:pos="1022"/>
          <w:tab w:val="right" w:leader="dot" w:pos="9072"/>
        </w:tabs>
        <w:spacing w:line="360" w:lineRule="auto"/>
        <w:rPr>
          <w:rFonts w:ascii="Arial" w:hAnsi="Arial"/>
          <w:sz w:val="18"/>
          <w:szCs w:val="18"/>
        </w:rPr>
      </w:pPr>
      <w:r>
        <w:rPr>
          <w:rFonts w:ascii="Arial" w:hAnsi="Arial"/>
          <w:sz w:val="18"/>
          <w:szCs w:val="18"/>
        </w:rPr>
        <w:tab/>
      </w:r>
    </w:p>
    <w:p w:rsidR="00617457" w:rsidRDefault="00617457" w:rsidP="00617457">
      <w:pPr>
        <w:tabs>
          <w:tab w:val="left" w:pos="399"/>
          <w:tab w:val="left" w:pos="1022"/>
          <w:tab w:val="right" w:leader="dot" w:pos="9072"/>
        </w:tabs>
        <w:spacing w:line="360" w:lineRule="auto"/>
        <w:rPr>
          <w:rFonts w:ascii="Arial" w:hAnsi="Arial"/>
          <w:sz w:val="18"/>
          <w:szCs w:val="18"/>
        </w:rPr>
      </w:pPr>
      <w:r>
        <w:rPr>
          <w:rFonts w:ascii="Arial" w:hAnsi="Arial"/>
          <w:sz w:val="18"/>
          <w:szCs w:val="18"/>
        </w:rPr>
        <w:t>3.</w:t>
      </w:r>
      <w:r>
        <w:rPr>
          <w:rFonts w:ascii="Arial" w:hAnsi="Arial"/>
          <w:sz w:val="18"/>
          <w:szCs w:val="18"/>
        </w:rPr>
        <w:tab/>
        <w:t>Umowa  nr …............................................z dnia …………………………</w:t>
      </w: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399"/>
          <w:tab w:val="left" w:pos="1022"/>
          <w:tab w:val="right" w:leader="dot" w:pos="9072"/>
        </w:tabs>
        <w:spacing w:line="360" w:lineRule="auto"/>
        <w:rPr>
          <w:rFonts w:ascii="Arial" w:hAnsi="Arial"/>
          <w:sz w:val="18"/>
          <w:szCs w:val="18"/>
        </w:rPr>
      </w:pPr>
      <w:r>
        <w:rPr>
          <w:rFonts w:ascii="Arial" w:hAnsi="Arial"/>
          <w:sz w:val="18"/>
          <w:szCs w:val="18"/>
        </w:rPr>
        <w:t>4.</w:t>
      </w:r>
      <w:r>
        <w:rPr>
          <w:rFonts w:ascii="Arial" w:hAnsi="Arial"/>
          <w:sz w:val="18"/>
          <w:szCs w:val="18"/>
        </w:rPr>
        <w:tab/>
        <w:t xml:space="preserve">Przedmiot umowy:  </w:t>
      </w:r>
    </w:p>
    <w:p w:rsidR="00617457" w:rsidRDefault="00617457" w:rsidP="00617457">
      <w:pPr>
        <w:tabs>
          <w:tab w:val="left" w:pos="21554"/>
        </w:tabs>
        <w:spacing w:line="360" w:lineRule="auto"/>
        <w:ind w:left="708" w:hanging="708"/>
        <w:jc w:val="center"/>
        <w:rPr>
          <w:rFonts w:ascii="Arial" w:hAnsi="Arial"/>
          <w:b/>
          <w:sz w:val="18"/>
          <w:szCs w:val="18"/>
        </w:rPr>
      </w:pPr>
      <w:r>
        <w:rPr>
          <w:rFonts w:ascii="Arial" w:hAnsi="Arial"/>
          <w:b/>
          <w:sz w:val="18"/>
          <w:szCs w:val="18"/>
        </w:rPr>
        <w:t>…...............................................................................................</w:t>
      </w:r>
    </w:p>
    <w:p w:rsidR="00617457" w:rsidRDefault="00617457" w:rsidP="00617457">
      <w:pPr>
        <w:tabs>
          <w:tab w:val="left" w:pos="19430"/>
        </w:tabs>
        <w:spacing w:line="360" w:lineRule="auto"/>
        <w:ind w:left="708" w:hanging="708"/>
        <w:jc w:val="center"/>
        <w:rPr>
          <w:rFonts w:ascii="Arial" w:hAnsi="Arial"/>
          <w:b/>
          <w:sz w:val="18"/>
          <w:szCs w:val="18"/>
        </w:rPr>
      </w:pPr>
    </w:p>
    <w:p w:rsidR="00617457" w:rsidRDefault="00617457" w:rsidP="00617457">
      <w:pPr>
        <w:pStyle w:val="Tekstpodstawowywcity21"/>
        <w:tabs>
          <w:tab w:val="left" w:pos="10721"/>
          <w:tab w:val="left" w:pos="11344"/>
          <w:tab w:val="left" w:leader="dot" w:pos="16262"/>
          <w:tab w:val="left" w:leader="dot" w:pos="19214"/>
        </w:tabs>
        <w:spacing w:line="360" w:lineRule="auto"/>
        <w:ind w:left="397" w:hanging="397"/>
        <w:rPr>
          <w:rFonts w:ascii="Arial" w:hAnsi="Arial"/>
          <w:color w:val="000000"/>
          <w:sz w:val="18"/>
          <w:szCs w:val="18"/>
        </w:rPr>
      </w:pPr>
      <w:r>
        <w:rPr>
          <w:rFonts w:ascii="Arial" w:hAnsi="Arial"/>
          <w:color w:val="000000"/>
          <w:sz w:val="18"/>
          <w:szCs w:val="18"/>
        </w:rPr>
        <w:t>5.</w:t>
      </w:r>
      <w:r>
        <w:rPr>
          <w:rFonts w:ascii="Arial" w:hAnsi="Arial"/>
          <w:color w:val="000000"/>
          <w:sz w:val="18"/>
          <w:szCs w:val="18"/>
        </w:rPr>
        <w:tab/>
        <w:t>Data podpisania protokołu końcowego odbioru: dzień ............. miesiąc ........................... rok ..............</w:t>
      </w:r>
    </w:p>
    <w:p w:rsidR="00617457" w:rsidRDefault="00617457" w:rsidP="00617457">
      <w:pPr>
        <w:pStyle w:val="Tekstpodstawowy"/>
        <w:tabs>
          <w:tab w:val="left" w:pos="397"/>
          <w:tab w:val="left" w:pos="1022"/>
        </w:tabs>
        <w:spacing w:line="360" w:lineRule="auto"/>
        <w:jc w:val="center"/>
        <w:rPr>
          <w:rFonts w:ascii="Arial" w:hAnsi="Arial"/>
          <w:b/>
          <w:bCs/>
          <w:color w:val="000000"/>
          <w:sz w:val="18"/>
          <w:szCs w:val="18"/>
          <w:u w:val="single"/>
        </w:rPr>
      </w:pPr>
      <w:r>
        <w:rPr>
          <w:rFonts w:ascii="Arial" w:hAnsi="Arial"/>
          <w:b/>
          <w:bCs/>
          <w:color w:val="000000"/>
          <w:sz w:val="18"/>
          <w:szCs w:val="18"/>
          <w:u w:val="single"/>
        </w:rPr>
        <w:t>Warunki gwarancji jakości</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1.</w:t>
      </w:r>
      <w:r>
        <w:rPr>
          <w:rFonts w:ascii="Arial" w:hAnsi="Arial"/>
          <w:color w:val="000000"/>
          <w:spacing w:val="-2"/>
          <w:sz w:val="18"/>
          <w:szCs w:val="18"/>
        </w:rPr>
        <w:t>Wykonawca oświadcza, że objęty niniejszą kartą gwarancyjną przedmiot gwarancji został wykonany zgodnie z umową, dokumentacją projektową, powykonawczą i specyfikacją techniczną wykonania i  odbioru robót oraz zasadami wiedzy</w:t>
      </w:r>
      <w:r>
        <w:rPr>
          <w:rFonts w:ascii="Arial" w:hAnsi="Arial"/>
          <w:color w:val="000000"/>
          <w:sz w:val="18"/>
          <w:szCs w:val="18"/>
        </w:rPr>
        <w:t xml:space="preserve"> technicznej i przepisami techniczno – budowlanymi. </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2. Do karty gwarancyjnej dołączono aprobaty techniczne wyrobów, świadectwa dopuszczenia, certyfikaty zgodności oraz instrukcje obsługi urządzeń zawierające zakres i sposób prowadzenia przeglądów technicznych i czynności konserwacyjnych w czasie i po upływie okresu gwarancji. Do konserwacji zobowiązany jest Zamawiający.</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3. Wykonawca ponosi odpowiedzialność z tytułu gwarancji jakości za wady fizyczne zmniejszające wartość użytkową, techniczną i estetyczną wykonanych robót. </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4. </w:t>
      </w:r>
      <w:r>
        <w:rPr>
          <w:rFonts w:ascii="Arial" w:hAnsi="Arial"/>
          <w:b/>
          <w:color w:val="000000"/>
          <w:sz w:val="18"/>
          <w:szCs w:val="18"/>
        </w:rPr>
        <w:t xml:space="preserve">Okres gwarancji wynosi </w:t>
      </w:r>
      <w:r w:rsidR="00CE28BE">
        <w:rPr>
          <w:rFonts w:ascii="Arial" w:hAnsi="Arial"/>
          <w:b/>
          <w:color w:val="000000"/>
          <w:sz w:val="18"/>
          <w:szCs w:val="18"/>
        </w:rPr>
        <w:t>60</w:t>
      </w:r>
      <w:r w:rsidRPr="00F9060A">
        <w:rPr>
          <w:rFonts w:ascii="Arial" w:hAnsi="Arial"/>
          <w:b/>
          <w:sz w:val="18"/>
          <w:szCs w:val="18"/>
        </w:rPr>
        <w:t xml:space="preserve"> miesięcy</w:t>
      </w:r>
      <w:r>
        <w:rPr>
          <w:rFonts w:ascii="Arial" w:hAnsi="Arial"/>
          <w:color w:val="000000"/>
          <w:sz w:val="18"/>
          <w:szCs w:val="18"/>
        </w:rPr>
        <w:t>, licząc od dnia podpisania bez zastrzeżeń przez Zamawiającego końcowego protokołu odbioru robót.</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5. </w:t>
      </w:r>
      <w:r>
        <w:rPr>
          <w:rFonts w:ascii="Arial" w:hAnsi="Arial"/>
          <w:color w:val="000000"/>
          <w:spacing w:val="1"/>
          <w:sz w:val="18"/>
          <w:szCs w:val="18"/>
        </w:rPr>
        <w:t xml:space="preserve">W okresie gwarancji Wykonawca obowiązany jest do nieodpłatnego usuwania wad ujawnionych </w:t>
      </w:r>
      <w:r>
        <w:rPr>
          <w:rFonts w:ascii="Arial" w:hAnsi="Arial"/>
          <w:color w:val="000000"/>
          <w:sz w:val="18"/>
          <w:szCs w:val="18"/>
        </w:rPr>
        <w:t>po odbiorze końcowym.</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6. Ustala się poniższe terminy usunięcia wad, liczone od pisemnego (lub formie elektronicznej) zawiadomienia Wykonawcy o wadzie:</w:t>
      </w:r>
    </w:p>
    <w:p w:rsidR="00617457" w:rsidRDefault="00617457" w:rsidP="00617457">
      <w:pPr>
        <w:tabs>
          <w:tab w:val="left" w:pos="25978"/>
          <w:tab w:val="left" w:pos="26090"/>
        </w:tabs>
        <w:spacing w:line="360" w:lineRule="auto"/>
        <w:ind w:left="568"/>
        <w:rPr>
          <w:rFonts w:ascii="Arial" w:hAnsi="Arial"/>
          <w:spacing w:val="-3"/>
          <w:sz w:val="18"/>
          <w:szCs w:val="18"/>
        </w:rPr>
      </w:pPr>
      <w:r>
        <w:rPr>
          <w:rFonts w:ascii="Arial" w:hAnsi="Arial"/>
          <w:spacing w:val="-3"/>
          <w:sz w:val="18"/>
          <w:szCs w:val="18"/>
        </w:rPr>
        <w:t xml:space="preserve">a) jeśli wada uniemożliwia zgodne z obowiązującymi przepisami użytkowanie przedmiotu gwarancji  – niezwłocznie (tj. nie dłużej niż w ciągu </w:t>
      </w:r>
      <w:r w:rsidR="00ED0224">
        <w:rPr>
          <w:rFonts w:ascii="Arial" w:hAnsi="Arial"/>
          <w:spacing w:val="-3"/>
          <w:sz w:val="18"/>
          <w:szCs w:val="18"/>
        </w:rPr>
        <w:t>48</w:t>
      </w:r>
      <w:r>
        <w:rPr>
          <w:rFonts w:ascii="Arial" w:hAnsi="Arial"/>
          <w:spacing w:val="-3"/>
          <w:sz w:val="18"/>
          <w:szCs w:val="18"/>
        </w:rPr>
        <w:t xml:space="preserve"> godzin),</w:t>
      </w:r>
    </w:p>
    <w:p w:rsidR="00617457" w:rsidRDefault="00617457" w:rsidP="00617457">
      <w:pPr>
        <w:tabs>
          <w:tab w:val="left" w:pos="25978"/>
          <w:tab w:val="left" w:pos="26090"/>
        </w:tabs>
        <w:spacing w:line="360" w:lineRule="auto"/>
        <w:ind w:left="568"/>
        <w:rPr>
          <w:rFonts w:ascii="Arial" w:hAnsi="Arial"/>
          <w:spacing w:val="-4"/>
          <w:sz w:val="18"/>
          <w:szCs w:val="18"/>
        </w:rPr>
      </w:pPr>
      <w:r>
        <w:rPr>
          <w:rFonts w:ascii="Arial" w:hAnsi="Arial"/>
          <w:spacing w:val="-4"/>
          <w:sz w:val="18"/>
          <w:szCs w:val="18"/>
        </w:rPr>
        <w:t xml:space="preserve">b) w pozostałych przypadkach - w terminie </w:t>
      </w:r>
      <w:r w:rsidR="00ED0224">
        <w:rPr>
          <w:rFonts w:ascii="Arial" w:hAnsi="Arial"/>
          <w:spacing w:val="-4"/>
          <w:sz w:val="18"/>
          <w:szCs w:val="18"/>
        </w:rPr>
        <w:t xml:space="preserve"> </w:t>
      </w:r>
      <w:r>
        <w:rPr>
          <w:rFonts w:ascii="Arial" w:hAnsi="Arial"/>
          <w:spacing w:val="-4"/>
          <w:sz w:val="18"/>
          <w:szCs w:val="18"/>
        </w:rPr>
        <w:t>7  dni roboczych,</w:t>
      </w:r>
    </w:p>
    <w:p w:rsidR="00617457" w:rsidRDefault="00617457" w:rsidP="00617457">
      <w:pPr>
        <w:tabs>
          <w:tab w:val="left" w:pos="3290"/>
          <w:tab w:val="left" w:pos="3402"/>
        </w:tabs>
        <w:spacing w:line="360" w:lineRule="auto"/>
        <w:jc w:val="both"/>
        <w:rPr>
          <w:rFonts w:ascii="Arial" w:hAnsi="Arial"/>
          <w:sz w:val="18"/>
          <w:szCs w:val="18"/>
        </w:rPr>
      </w:pPr>
      <w:r>
        <w:rPr>
          <w:rFonts w:ascii="Arial" w:hAnsi="Arial"/>
          <w:sz w:val="18"/>
          <w:szCs w:val="18"/>
        </w:rPr>
        <w:t>Usunięcie wad powinno być stwierdzone protokolarnie przez Strony. Jeżeli niedotrzymanie powyższych terminów nastąpi z przyczyn niezależnych od Wykonawcy, to nie będzie to wywoływało żadnych negatywnych skutków prawnych dla Wykonawcy. Zamawiający przy ustalaniu terminu usunięcia wady uwzględni obiektywne czynniki mające wpływ na termin jej usuwania.</w:t>
      </w:r>
    </w:p>
    <w:p w:rsidR="00617457" w:rsidRDefault="00617457" w:rsidP="00617457">
      <w:pPr>
        <w:tabs>
          <w:tab w:val="left" w:pos="3290"/>
          <w:tab w:val="left" w:pos="3402"/>
        </w:tabs>
        <w:spacing w:line="360" w:lineRule="auto"/>
        <w:jc w:val="both"/>
        <w:rPr>
          <w:rFonts w:ascii="Arial" w:hAnsi="Arial"/>
          <w:sz w:val="18"/>
          <w:szCs w:val="18"/>
        </w:rPr>
      </w:pPr>
      <w:r>
        <w:rPr>
          <w:rFonts w:ascii="Arial" w:hAnsi="Arial"/>
          <w:sz w:val="18"/>
          <w:szCs w:val="18"/>
        </w:rPr>
        <w:t xml:space="preserve">7. Wykonawca rozpocznie czynności zmierzające do usunięcia wady w terminie nie dłuższym niż   </w:t>
      </w:r>
      <w:r w:rsidR="00ED0224">
        <w:rPr>
          <w:rFonts w:ascii="Arial" w:hAnsi="Arial"/>
          <w:sz w:val="18"/>
          <w:szCs w:val="18"/>
        </w:rPr>
        <w:t>24</w:t>
      </w:r>
      <w:r>
        <w:rPr>
          <w:rFonts w:ascii="Arial" w:hAnsi="Arial"/>
          <w:sz w:val="18"/>
          <w:szCs w:val="18"/>
        </w:rPr>
        <w:t xml:space="preserve"> godzin od otrzymania zawiadomienia o wadzie od Zamawiającego. </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8. W przypadku usunięcia przez Wykonawcę istotnej wady lub wykonania wadliwej części robót n</w:t>
      </w:r>
      <w:r>
        <w:rPr>
          <w:rFonts w:ascii="Arial" w:hAnsi="Arial"/>
          <w:color w:val="000000"/>
          <w:spacing w:val="2"/>
          <w:sz w:val="18"/>
          <w:szCs w:val="18"/>
        </w:rPr>
        <w:t xml:space="preserve">a nowo termin gwarancji biegnie na nowo od chwili wykonania robót </w:t>
      </w:r>
      <w:r>
        <w:rPr>
          <w:rFonts w:ascii="Arial" w:hAnsi="Arial"/>
          <w:color w:val="000000"/>
          <w:sz w:val="18"/>
          <w:szCs w:val="18"/>
        </w:rPr>
        <w:t>lub usunięcia wad.</w:t>
      </w:r>
    </w:p>
    <w:p w:rsidR="00617457" w:rsidRDefault="00617457" w:rsidP="00617457">
      <w:pPr>
        <w:pStyle w:val="Tekstpodstawowywcity21"/>
        <w:tabs>
          <w:tab w:val="left" w:pos="2212"/>
          <w:tab w:val="left" w:pos="2553"/>
          <w:tab w:val="left" w:pos="2724"/>
          <w:tab w:val="left" w:leader="dot" w:pos="7642"/>
          <w:tab w:val="left" w:leader="dot" w:pos="10594"/>
        </w:tabs>
        <w:spacing w:after="0" w:line="360" w:lineRule="auto"/>
        <w:ind w:left="0"/>
        <w:rPr>
          <w:rFonts w:ascii="Arial" w:hAnsi="Arial"/>
          <w:color w:val="000000"/>
          <w:sz w:val="18"/>
          <w:szCs w:val="18"/>
        </w:rPr>
      </w:pPr>
      <w:r>
        <w:rPr>
          <w:rFonts w:ascii="Arial" w:hAnsi="Arial"/>
          <w:color w:val="000000"/>
          <w:sz w:val="18"/>
          <w:szCs w:val="18"/>
        </w:rPr>
        <w:t>9. Nie podlegają uprawnieniom z tytułu gwarancji jakości wady powstałe na skutek:</w:t>
      </w:r>
    </w:p>
    <w:p w:rsidR="00617457" w:rsidRDefault="00617457" w:rsidP="00617457">
      <w:pPr>
        <w:pStyle w:val="Tekstpodstawowywcity31"/>
        <w:tabs>
          <w:tab w:val="left" w:pos="30506"/>
          <w:tab w:val="left" w:pos="30618"/>
        </w:tabs>
        <w:spacing w:after="0" w:line="360" w:lineRule="auto"/>
        <w:ind w:left="1134" w:hanging="283"/>
        <w:jc w:val="both"/>
        <w:rPr>
          <w:rFonts w:ascii="Arial" w:hAnsi="Arial"/>
          <w:color w:val="000000"/>
          <w:spacing w:val="-1"/>
          <w:sz w:val="18"/>
          <w:szCs w:val="18"/>
        </w:rPr>
      </w:pPr>
      <w:r>
        <w:rPr>
          <w:rFonts w:ascii="Arial" w:hAnsi="Arial"/>
          <w:color w:val="000000"/>
          <w:sz w:val="18"/>
          <w:szCs w:val="18"/>
        </w:rPr>
        <w:t>a)</w:t>
      </w:r>
      <w:r>
        <w:rPr>
          <w:rFonts w:ascii="Arial" w:hAnsi="Arial"/>
          <w:color w:val="000000"/>
          <w:sz w:val="18"/>
          <w:szCs w:val="18"/>
        </w:rPr>
        <w:tab/>
      </w:r>
      <w:r>
        <w:rPr>
          <w:rFonts w:ascii="Arial" w:hAnsi="Arial"/>
          <w:color w:val="000000"/>
          <w:spacing w:val="-1"/>
          <w:sz w:val="18"/>
          <w:szCs w:val="18"/>
        </w:rPr>
        <w:t>siły wyższej,</w:t>
      </w:r>
    </w:p>
    <w:p w:rsidR="00617457" w:rsidRDefault="00617457" w:rsidP="00617457">
      <w:pPr>
        <w:pStyle w:val="Tekstpodstawowywcity31"/>
        <w:tabs>
          <w:tab w:val="left" w:pos="30506"/>
          <w:tab w:val="left" w:pos="30618"/>
        </w:tabs>
        <w:spacing w:after="0" w:line="360" w:lineRule="auto"/>
        <w:ind w:left="1134" w:hanging="283"/>
        <w:jc w:val="both"/>
        <w:rPr>
          <w:rFonts w:ascii="Arial" w:hAnsi="Arial"/>
          <w:color w:val="000000"/>
          <w:sz w:val="18"/>
          <w:szCs w:val="18"/>
        </w:rPr>
      </w:pPr>
      <w:r>
        <w:rPr>
          <w:rFonts w:ascii="Arial" w:hAnsi="Arial"/>
          <w:color w:val="000000"/>
          <w:sz w:val="18"/>
          <w:szCs w:val="18"/>
        </w:rPr>
        <w:lastRenderedPageBreak/>
        <w:t>b)</w:t>
      </w:r>
      <w:r>
        <w:rPr>
          <w:rFonts w:ascii="Arial" w:hAnsi="Arial"/>
          <w:color w:val="000000"/>
          <w:sz w:val="18"/>
          <w:szCs w:val="18"/>
        </w:rPr>
        <w:tab/>
        <w:t>szkód wynikłych z winy Zamawiającego oraz z normalnego zużycia technicznego.</w:t>
      </w:r>
    </w:p>
    <w:p w:rsidR="00617457" w:rsidRDefault="00617457" w:rsidP="00617457">
      <w:pPr>
        <w:pStyle w:val="Tekstpodstawowywcity21"/>
        <w:tabs>
          <w:tab w:val="left" w:pos="2212"/>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10. W celu umożliwienia kwalifikacji zgłoszonych wad, przyczyn ich powstania i sposobu usunięcia </w:t>
      </w:r>
      <w:r>
        <w:rPr>
          <w:rFonts w:ascii="Arial" w:hAnsi="Arial"/>
          <w:color w:val="000000"/>
          <w:spacing w:val="-2"/>
          <w:sz w:val="18"/>
          <w:szCs w:val="18"/>
        </w:rPr>
        <w:t>Zamawiający zobowiązuje się do przechowania otrzymanej w dniu odbioru dokumen</w:t>
      </w:r>
      <w:r>
        <w:rPr>
          <w:rFonts w:ascii="Arial" w:hAnsi="Arial"/>
          <w:color w:val="000000"/>
          <w:sz w:val="18"/>
          <w:szCs w:val="18"/>
        </w:rPr>
        <w:t>tacji powykonawczej i Końcowego Protokołu Odbioru Robót oraz protokołów komisyjnych przeglądów technicznych sporządzonych w okresie gwarancji.</w:t>
      </w:r>
    </w:p>
    <w:p w:rsidR="00617457" w:rsidRDefault="00617457" w:rsidP="00617457">
      <w:pPr>
        <w:pStyle w:val="Tekstpodstawowywcity21"/>
        <w:tabs>
          <w:tab w:val="left" w:pos="2212"/>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11. Wykonawca</w:t>
      </w:r>
      <w:r>
        <w:rPr>
          <w:rFonts w:ascii="Arial" w:hAnsi="Arial"/>
          <w:color w:val="000000"/>
          <w:spacing w:val="3"/>
          <w:sz w:val="18"/>
          <w:szCs w:val="18"/>
        </w:rPr>
        <w:t xml:space="preserve"> jest odpowiedzialny za wszelkie szkody, które spowodował w czasie prac </w:t>
      </w:r>
      <w:r>
        <w:rPr>
          <w:rFonts w:ascii="Arial" w:hAnsi="Arial"/>
          <w:color w:val="000000"/>
          <w:sz w:val="18"/>
          <w:szCs w:val="18"/>
        </w:rPr>
        <w:t>nad usuwaniem wad.</w:t>
      </w:r>
    </w:p>
    <w:p w:rsidR="00617457" w:rsidRDefault="00617457" w:rsidP="00617457">
      <w:pPr>
        <w:pStyle w:val="Tekstpodstawowy"/>
        <w:tabs>
          <w:tab w:val="left" w:pos="1022"/>
        </w:tabs>
        <w:spacing w:line="360" w:lineRule="auto"/>
        <w:rPr>
          <w:rFonts w:ascii="Arial" w:hAnsi="Arial"/>
          <w:color w:val="000000"/>
          <w:sz w:val="18"/>
          <w:szCs w:val="18"/>
        </w:rPr>
      </w:pPr>
    </w:p>
    <w:p w:rsidR="00617457" w:rsidRDefault="00617457" w:rsidP="00617457">
      <w:pPr>
        <w:pStyle w:val="Tekstpodstawowy"/>
        <w:tabs>
          <w:tab w:val="left" w:pos="1022"/>
        </w:tabs>
        <w:spacing w:line="360" w:lineRule="auto"/>
        <w:rPr>
          <w:rFonts w:ascii="Arial" w:hAnsi="Arial"/>
          <w:color w:val="000000"/>
          <w:sz w:val="18"/>
          <w:szCs w:val="18"/>
        </w:rPr>
      </w:pP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399"/>
          <w:tab w:val="left" w:pos="1022"/>
          <w:tab w:val="right" w:leader="dot" w:pos="9072"/>
        </w:tabs>
        <w:autoSpaceDE w:val="0"/>
        <w:spacing w:line="360" w:lineRule="auto"/>
        <w:jc w:val="both"/>
        <w:rPr>
          <w:rFonts w:ascii="Arial" w:hAnsi="Arial" w:cs="TTE1235F88t00"/>
          <w:sz w:val="18"/>
          <w:szCs w:val="18"/>
        </w:rPr>
      </w:pPr>
      <w:r>
        <w:rPr>
          <w:rFonts w:ascii="Arial" w:hAnsi="Arial" w:cs="TTE1235F88t00"/>
          <w:b/>
          <w:sz w:val="18"/>
          <w:szCs w:val="18"/>
        </w:rPr>
        <w:tab/>
        <w:t>W  Y  K  O  N  A  W  C  A :</w:t>
      </w:r>
      <w:r>
        <w:rPr>
          <w:rFonts w:ascii="Arial" w:hAnsi="Arial" w:cs="TTE1235F88t00"/>
          <w:sz w:val="18"/>
          <w:szCs w:val="18"/>
        </w:rPr>
        <w:t xml:space="preserve"> </w:t>
      </w:r>
    </w:p>
    <w:p w:rsidR="00617457" w:rsidRDefault="00617457" w:rsidP="00617457"/>
    <w:p w:rsidR="00E107DA" w:rsidRDefault="00E107DA" w:rsidP="00617457">
      <w:pPr>
        <w:widowControl/>
        <w:spacing w:line="360" w:lineRule="auto"/>
        <w:rPr>
          <w:rFonts w:ascii="Verdana" w:eastAsia="Batang" w:hAnsi="Verdana" w:cs="Times New Roman"/>
          <w:color w:val="auto"/>
          <w:sz w:val="20"/>
          <w:szCs w:val="20"/>
          <w:lang w:eastAsia="ar-SA" w:bidi="ar-SA"/>
        </w:rPr>
      </w:pPr>
      <w:bookmarkStart w:id="0" w:name="_GoBack"/>
      <w:bookmarkEnd w:id="0"/>
    </w:p>
    <w:sectPr w:rsidR="00E107DA" w:rsidSect="00350548">
      <w:footnotePr>
        <w:pos w:val="beneathText"/>
      </w:footnotePr>
      <w:pgSz w:w="11905" w:h="16837"/>
      <w:pgMar w:top="977" w:right="1213" w:bottom="765" w:left="1389" w:header="708" w:footer="88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EC0" w:rsidRDefault="009F1EC0" w:rsidP="00A73C31">
      <w:r>
        <w:separator/>
      </w:r>
    </w:p>
  </w:endnote>
  <w:endnote w:type="continuationSeparator" w:id="0">
    <w:p w:rsidR="009F1EC0" w:rsidRDefault="009F1EC0" w:rsidP="00A73C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Helvetica Pl">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TE122F620t00">
    <w:altName w:val="Times New Roman"/>
    <w:charset w:val="00"/>
    <w:family w:val="auto"/>
    <w:pitch w:val="default"/>
    <w:sig w:usb0="00000000" w:usb1="00000000" w:usb2="00000000" w:usb3="00000000" w:csb0="00000000" w:csb1="00000000"/>
  </w:font>
  <w:font w:name="TTE122C5F0t00">
    <w:altName w:val="Times New Roman"/>
    <w:charset w:val="EE"/>
    <w:family w:val="auto"/>
    <w:pitch w:val="default"/>
    <w:sig w:usb0="00000000" w:usb1="00000000" w:usb2="00000000" w:usb3="00000000" w:csb0="00000000" w:csb1="00000000"/>
  </w:font>
  <w:font w:name="TimesNewRoman">
    <w:altName w:val="Times New Roman"/>
    <w:charset w:val="EE"/>
    <w:family w:val="roman"/>
    <w:pitch w:val="default"/>
    <w:sig w:usb0="00000000" w:usb1="00000000" w:usb2="00000000" w:usb3="00000000" w:csb0="00000000" w:csb1="00000000"/>
  </w:font>
  <w:font w:name="TTE122A160t00">
    <w:altName w:val="Times New Roman"/>
    <w:charset w:val="00"/>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TE1235F88t00">
    <w:altName w:val="Times New Roman"/>
    <w:charset w:val="00"/>
    <w:family w:val="auto"/>
    <w:pitch w:val="default"/>
    <w:sig w:usb0="00000000" w:usb1="00000000" w:usb2="00000000" w:usb3="00000000" w:csb0="00000000" w:csb1="00000000"/>
  </w:font>
  <w:font w:name="Verdana">
    <w:altName w:val="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7B9" w:rsidRPr="00350548" w:rsidRDefault="00846EB6">
    <w:pPr>
      <w:pStyle w:val="Stopka"/>
      <w:jc w:val="center"/>
      <w:rPr>
        <w:rFonts w:ascii="Arial" w:hAnsi="Arial" w:cs="Arial"/>
        <w:sz w:val="18"/>
        <w:szCs w:val="18"/>
      </w:rPr>
    </w:pPr>
    <w:r w:rsidRPr="00350548">
      <w:rPr>
        <w:rFonts w:ascii="Arial" w:hAnsi="Arial" w:cs="Arial"/>
        <w:sz w:val="18"/>
        <w:szCs w:val="18"/>
      </w:rPr>
      <w:fldChar w:fldCharType="begin"/>
    </w:r>
    <w:r w:rsidR="00617457" w:rsidRPr="00350548">
      <w:rPr>
        <w:rFonts w:ascii="Arial" w:hAnsi="Arial" w:cs="Arial"/>
        <w:sz w:val="18"/>
        <w:szCs w:val="18"/>
      </w:rPr>
      <w:instrText xml:space="preserve"> PAGE </w:instrText>
    </w:r>
    <w:r w:rsidRPr="00350548">
      <w:rPr>
        <w:rFonts w:ascii="Arial" w:hAnsi="Arial" w:cs="Arial"/>
        <w:sz w:val="18"/>
        <w:szCs w:val="18"/>
      </w:rPr>
      <w:fldChar w:fldCharType="separate"/>
    </w:r>
    <w:r w:rsidR="00ED0224">
      <w:rPr>
        <w:rFonts w:ascii="Arial" w:hAnsi="Arial" w:cs="Arial"/>
        <w:noProof/>
        <w:sz w:val="18"/>
        <w:szCs w:val="18"/>
      </w:rPr>
      <w:t>13</w:t>
    </w:r>
    <w:r w:rsidRPr="00350548">
      <w:rP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EC0" w:rsidRDefault="009F1EC0" w:rsidP="00A73C31">
      <w:r>
        <w:separator/>
      </w:r>
    </w:p>
  </w:footnote>
  <w:footnote w:type="continuationSeparator" w:id="0">
    <w:p w:rsidR="009F1EC0" w:rsidRDefault="009F1EC0" w:rsidP="00A73C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7"/>
    <w:multiLevelType w:val="singleLevel"/>
    <w:tmpl w:val="00000007"/>
    <w:name w:val="WW8Num9"/>
    <w:lvl w:ilvl="0">
      <w:start w:val="1"/>
      <w:numFmt w:val="lowerLetter"/>
      <w:lvlText w:val="%1)"/>
      <w:lvlJc w:val="left"/>
      <w:pPr>
        <w:tabs>
          <w:tab w:val="num" w:pos="0"/>
        </w:tabs>
        <w:ind w:left="66"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pos w:val="beneathText"/>
    <w:footnote w:id="-1"/>
    <w:footnote w:id="0"/>
  </w:footnotePr>
  <w:endnotePr>
    <w:endnote w:id="-1"/>
    <w:endnote w:id="0"/>
  </w:endnotePr>
  <w:compat/>
  <w:rsids>
    <w:rsidRoot w:val="006A717A"/>
    <w:rsid w:val="000213F4"/>
    <w:rsid w:val="000419C9"/>
    <w:rsid w:val="00071F2E"/>
    <w:rsid w:val="00077BD9"/>
    <w:rsid w:val="000D74BB"/>
    <w:rsid w:val="000E73AF"/>
    <w:rsid w:val="00152193"/>
    <w:rsid w:val="00177CBB"/>
    <w:rsid w:val="0021301B"/>
    <w:rsid w:val="002273E0"/>
    <w:rsid w:val="002362F1"/>
    <w:rsid w:val="002F15F7"/>
    <w:rsid w:val="00334A84"/>
    <w:rsid w:val="0034143C"/>
    <w:rsid w:val="003C0D87"/>
    <w:rsid w:val="003D6DD2"/>
    <w:rsid w:val="004626B8"/>
    <w:rsid w:val="004A3B31"/>
    <w:rsid w:val="004C4103"/>
    <w:rsid w:val="00503C47"/>
    <w:rsid w:val="005D5396"/>
    <w:rsid w:val="00617457"/>
    <w:rsid w:val="006743C7"/>
    <w:rsid w:val="00695421"/>
    <w:rsid w:val="006A717A"/>
    <w:rsid w:val="006C1EE1"/>
    <w:rsid w:val="00704F8B"/>
    <w:rsid w:val="00710958"/>
    <w:rsid w:val="00732596"/>
    <w:rsid w:val="00846EB6"/>
    <w:rsid w:val="00953D41"/>
    <w:rsid w:val="00963832"/>
    <w:rsid w:val="009C1A2E"/>
    <w:rsid w:val="009D2A7C"/>
    <w:rsid w:val="009F1B7D"/>
    <w:rsid w:val="009F1EC0"/>
    <w:rsid w:val="009F4833"/>
    <w:rsid w:val="00A165B2"/>
    <w:rsid w:val="00A37F6A"/>
    <w:rsid w:val="00A56FDF"/>
    <w:rsid w:val="00A70514"/>
    <w:rsid w:val="00A73C31"/>
    <w:rsid w:val="00AD43BA"/>
    <w:rsid w:val="00B23080"/>
    <w:rsid w:val="00B238E6"/>
    <w:rsid w:val="00B239D7"/>
    <w:rsid w:val="00B25268"/>
    <w:rsid w:val="00B70A92"/>
    <w:rsid w:val="00C34B62"/>
    <w:rsid w:val="00C658DA"/>
    <w:rsid w:val="00C92790"/>
    <w:rsid w:val="00CE28BE"/>
    <w:rsid w:val="00D727B5"/>
    <w:rsid w:val="00D96402"/>
    <w:rsid w:val="00DB68BE"/>
    <w:rsid w:val="00E107DA"/>
    <w:rsid w:val="00E64664"/>
    <w:rsid w:val="00E732EB"/>
    <w:rsid w:val="00E75FE0"/>
    <w:rsid w:val="00E94234"/>
    <w:rsid w:val="00EA6F4E"/>
    <w:rsid w:val="00ED0224"/>
    <w:rsid w:val="00F60BAD"/>
    <w:rsid w:val="00F62E90"/>
    <w:rsid w:val="00F9060A"/>
    <w:rsid w:val="00FF3D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717A"/>
    <w:pPr>
      <w:widowControl w:val="0"/>
      <w:spacing w:after="0" w:line="240" w:lineRule="auto"/>
    </w:pPr>
    <w:rPr>
      <w:rFonts w:ascii="Courier New" w:eastAsia="Courier New" w:hAnsi="Courier New" w:cs="Courier New"/>
      <w:color w:val="000000"/>
      <w:sz w:val="24"/>
      <w:szCs w:val="24"/>
      <w:lang w:eastAsia="pl-PL" w:bidi="pl-PL"/>
    </w:rPr>
  </w:style>
  <w:style w:type="paragraph" w:styleId="Nagwek2">
    <w:name w:val="heading 2"/>
    <w:basedOn w:val="Normalny"/>
    <w:next w:val="Normalny"/>
    <w:link w:val="Nagwek2Znak"/>
    <w:qFormat/>
    <w:rsid w:val="00617457"/>
    <w:pPr>
      <w:keepNext/>
      <w:widowControl/>
      <w:numPr>
        <w:ilvl w:val="1"/>
        <w:numId w:val="1"/>
      </w:numPr>
      <w:suppressAutoHyphens/>
      <w:autoSpaceDE w:val="0"/>
      <w:spacing w:before="240" w:after="60"/>
      <w:outlineLvl w:val="1"/>
    </w:pPr>
    <w:rPr>
      <w:rFonts w:ascii="Arial" w:eastAsia="Times New Roman" w:hAnsi="Arial" w:cs="Arial"/>
      <w:b/>
      <w:bCs/>
      <w:i/>
      <w:iCs/>
      <w:color w:val="auto"/>
      <w:sz w:val="28"/>
      <w:szCs w:val="28"/>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17457"/>
    <w:rPr>
      <w:rFonts w:ascii="Arial" w:eastAsia="Times New Roman" w:hAnsi="Arial" w:cs="Arial"/>
      <w:b/>
      <w:bCs/>
      <w:i/>
      <w:iCs/>
      <w:sz w:val="28"/>
      <w:szCs w:val="28"/>
      <w:lang w:eastAsia="ar-SA"/>
    </w:rPr>
  </w:style>
  <w:style w:type="paragraph" w:styleId="Tekstpodstawowy">
    <w:name w:val="Body Text"/>
    <w:basedOn w:val="Normalny"/>
    <w:link w:val="TekstpodstawowyZnak"/>
    <w:semiHidden/>
    <w:rsid w:val="00617457"/>
    <w:pPr>
      <w:widowControl/>
      <w:suppressAutoHyphens/>
      <w:autoSpaceDE w:val="0"/>
      <w:spacing w:after="120"/>
    </w:pPr>
    <w:rPr>
      <w:rFonts w:ascii="Univers-PL" w:eastAsia="Times New Roman" w:hAnsi="Univers-PL" w:cs="Univers-PL"/>
      <w:color w:val="auto"/>
      <w:sz w:val="19"/>
      <w:szCs w:val="19"/>
      <w:lang w:eastAsia="ar-SA" w:bidi="ar-SA"/>
    </w:rPr>
  </w:style>
  <w:style w:type="character" w:customStyle="1" w:styleId="TekstpodstawowyZnak">
    <w:name w:val="Tekst podstawowy Znak"/>
    <w:basedOn w:val="Domylnaczcionkaakapitu"/>
    <w:link w:val="Tekstpodstawowy"/>
    <w:semiHidden/>
    <w:rsid w:val="00617457"/>
    <w:rPr>
      <w:rFonts w:ascii="Univers-PL" w:eastAsia="Times New Roman" w:hAnsi="Univers-PL" w:cs="Univers-PL"/>
      <w:sz w:val="19"/>
      <w:szCs w:val="19"/>
      <w:lang w:eastAsia="ar-SA"/>
    </w:rPr>
  </w:style>
  <w:style w:type="paragraph" w:styleId="Tekstpodstawowywcity">
    <w:name w:val="Body Text Indent"/>
    <w:basedOn w:val="Normalny"/>
    <w:link w:val="TekstpodstawowywcityZnak"/>
    <w:semiHidden/>
    <w:rsid w:val="00617457"/>
    <w:pPr>
      <w:widowControl/>
      <w:suppressAutoHyphens/>
      <w:autoSpaceDE w:val="0"/>
      <w:spacing w:after="120"/>
      <w:ind w:left="283"/>
    </w:pPr>
    <w:rPr>
      <w:rFonts w:ascii="Univers-PL" w:eastAsia="Times New Roman" w:hAnsi="Univers-PL" w:cs="Univers-PL"/>
      <w:color w:val="auto"/>
      <w:sz w:val="19"/>
      <w:szCs w:val="19"/>
      <w:lang w:eastAsia="ar-SA" w:bidi="ar-SA"/>
    </w:rPr>
  </w:style>
  <w:style w:type="character" w:customStyle="1" w:styleId="TekstpodstawowywcityZnak">
    <w:name w:val="Tekst podstawowy wcięty Znak"/>
    <w:basedOn w:val="Domylnaczcionkaakapitu"/>
    <w:link w:val="Tekstpodstawowywcity"/>
    <w:semiHidden/>
    <w:rsid w:val="00617457"/>
    <w:rPr>
      <w:rFonts w:ascii="Univers-PL" w:eastAsia="Times New Roman" w:hAnsi="Univers-PL" w:cs="Univers-PL"/>
      <w:sz w:val="19"/>
      <w:szCs w:val="19"/>
      <w:lang w:eastAsia="ar-SA"/>
    </w:rPr>
  </w:style>
  <w:style w:type="paragraph" w:customStyle="1" w:styleId="Tekstpodstawowy21">
    <w:name w:val="Tekst podstawowy 21"/>
    <w:basedOn w:val="Normalny"/>
    <w:rsid w:val="00617457"/>
    <w:pPr>
      <w:suppressAutoHyphens/>
      <w:overflowPunct w:val="0"/>
      <w:autoSpaceDE w:val="0"/>
      <w:jc w:val="both"/>
    </w:pPr>
    <w:rPr>
      <w:rFonts w:ascii="Times New Roman" w:eastAsia="Lucida Sans Unicode" w:hAnsi="Times New Roman" w:cs="Times New Roman"/>
      <w:b/>
      <w:color w:val="auto"/>
      <w:kern w:val="1"/>
      <w:lang w:eastAsia="ar-SA" w:bidi="ar-SA"/>
    </w:rPr>
  </w:style>
  <w:style w:type="paragraph" w:customStyle="1" w:styleId="Lista-kontynuacja1">
    <w:name w:val="Lista - kontynuacja1"/>
    <w:basedOn w:val="Normalny"/>
    <w:rsid w:val="00617457"/>
    <w:pPr>
      <w:suppressAutoHyphens/>
      <w:spacing w:after="120"/>
      <w:ind w:left="283"/>
    </w:pPr>
    <w:rPr>
      <w:rFonts w:ascii="Helvetica Pl" w:eastAsia="Lucida Sans Unicode" w:hAnsi="Helvetica Pl" w:cs="Helvetica Pl"/>
      <w:color w:val="auto"/>
      <w:kern w:val="1"/>
      <w:sz w:val="22"/>
      <w:lang w:eastAsia="ar-SA" w:bidi="ar-SA"/>
    </w:rPr>
  </w:style>
  <w:style w:type="paragraph" w:customStyle="1" w:styleId="Tekstpodstawowywcity21">
    <w:name w:val="Tekst podstawowy wcięty 21"/>
    <w:basedOn w:val="Normalny"/>
    <w:rsid w:val="00617457"/>
    <w:pPr>
      <w:suppressAutoHyphens/>
      <w:autoSpaceDE w:val="0"/>
      <w:spacing w:after="120" w:line="480" w:lineRule="auto"/>
      <w:ind w:left="283"/>
    </w:pPr>
    <w:rPr>
      <w:rFonts w:ascii="Univers-PL" w:eastAsia="Lucida Sans Unicode" w:hAnsi="Univers-PL" w:cs="Univers-PL"/>
      <w:color w:val="auto"/>
      <w:kern w:val="1"/>
      <w:sz w:val="19"/>
      <w:szCs w:val="19"/>
      <w:lang w:eastAsia="ar-SA" w:bidi="ar-SA"/>
    </w:rPr>
  </w:style>
  <w:style w:type="paragraph" w:customStyle="1" w:styleId="Tekstpodstawowywcity31">
    <w:name w:val="Tekst podstawowy wcięty 31"/>
    <w:basedOn w:val="Normalny"/>
    <w:rsid w:val="00617457"/>
    <w:pPr>
      <w:suppressAutoHyphens/>
      <w:spacing w:after="120"/>
      <w:ind w:left="283"/>
    </w:pPr>
    <w:rPr>
      <w:rFonts w:ascii="Times New Roman" w:eastAsia="Lucida Sans Unicode" w:hAnsi="Times New Roman" w:cs="Times New Roman"/>
      <w:color w:val="auto"/>
      <w:kern w:val="1"/>
      <w:sz w:val="16"/>
      <w:szCs w:val="16"/>
      <w:lang w:eastAsia="ar-SA" w:bidi="ar-SA"/>
    </w:rPr>
  </w:style>
  <w:style w:type="paragraph" w:styleId="Stopka">
    <w:name w:val="footer"/>
    <w:basedOn w:val="Normalny"/>
    <w:link w:val="StopkaZnak"/>
    <w:semiHidden/>
    <w:rsid w:val="00617457"/>
    <w:pPr>
      <w:widowControl/>
      <w:tabs>
        <w:tab w:val="center" w:pos="4536"/>
        <w:tab w:val="right" w:pos="9072"/>
      </w:tabs>
      <w:suppressAutoHyphens/>
    </w:pPr>
    <w:rPr>
      <w:rFonts w:ascii="Times New Roman" w:eastAsia="Times New Roman" w:hAnsi="Times New Roman" w:cs="Times New Roman"/>
      <w:color w:val="auto"/>
      <w:lang w:eastAsia="ar-SA" w:bidi="ar-SA"/>
    </w:rPr>
  </w:style>
  <w:style w:type="character" w:customStyle="1" w:styleId="StopkaZnak">
    <w:name w:val="Stopka Znak"/>
    <w:basedOn w:val="Domylnaczcionkaakapitu"/>
    <w:link w:val="Stopka"/>
    <w:semiHidden/>
    <w:rsid w:val="00617457"/>
    <w:rPr>
      <w:rFonts w:ascii="Times New Roman" w:eastAsia="Times New Roman" w:hAnsi="Times New Roman" w:cs="Times New Roman"/>
      <w:sz w:val="24"/>
      <w:szCs w:val="24"/>
      <w:lang w:eastAsia="ar-SA"/>
    </w:rPr>
  </w:style>
  <w:style w:type="paragraph" w:styleId="Tytu">
    <w:name w:val="Title"/>
    <w:basedOn w:val="Normalny"/>
    <w:next w:val="Podtytu"/>
    <w:link w:val="TytuZnak"/>
    <w:qFormat/>
    <w:rsid w:val="00617457"/>
    <w:pPr>
      <w:suppressAutoHyphens/>
      <w:jc w:val="center"/>
    </w:pPr>
    <w:rPr>
      <w:rFonts w:ascii="Times New Roman" w:eastAsia="Times New Roman" w:hAnsi="Times New Roman" w:cs="Times New Roman"/>
      <w:b/>
      <w:bCs/>
      <w:color w:val="auto"/>
      <w:kern w:val="1"/>
      <w:sz w:val="28"/>
      <w:lang w:eastAsia="ar-SA" w:bidi="ar-SA"/>
    </w:rPr>
  </w:style>
  <w:style w:type="character" w:customStyle="1" w:styleId="TytuZnak">
    <w:name w:val="Tytuł Znak"/>
    <w:basedOn w:val="Domylnaczcionkaakapitu"/>
    <w:link w:val="Tytu"/>
    <w:rsid w:val="00617457"/>
    <w:rPr>
      <w:rFonts w:ascii="Times New Roman" w:eastAsia="Times New Roman" w:hAnsi="Times New Roman" w:cs="Times New Roman"/>
      <w:b/>
      <w:bCs/>
      <w:kern w:val="1"/>
      <w:sz w:val="28"/>
      <w:szCs w:val="24"/>
      <w:lang w:eastAsia="ar-SA"/>
    </w:rPr>
  </w:style>
  <w:style w:type="paragraph" w:customStyle="1" w:styleId="Tekstpodstawowywcity22">
    <w:name w:val="Tekst podstawowy wcięty 22"/>
    <w:basedOn w:val="Normalny"/>
    <w:rsid w:val="00617457"/>
    <w:pPr>
      <w:widowControl/>
      <w:suppressAutoHyphens/>
      <w:autoSpaceDE w:val="0"/>
      <w:spacing w:after="120" w:line="480" w:lineRule="auto"/>
      <w:ind w:left="283"/>
    </w:pPr>
    <w:rPr>
      <w:rFonts w:ascii="Univers-PL" w:eastAsia="Times New Roman" w:hAnsi="Univers-PL" w:cs="Univers-PL"/>
      <w:color w:val="auto"/>
      <w:sz w:val="19"/>
      <w:szCs w:val="19"/>
      <w:lang w:eastAsia="ar-SA" w:bidi="ar-SA"/>
    </w:rPr>
  </w:style>
  <w:style w:type="paragraph" w:styleId="Akapitzlist">
    <w:name w:val="List Paragraph"/>
    <w:basedOn w:val="Normalny"/>
    <w:qFormat/>
    <w:rsid w:val="00617457"/>
    <w:pPr>
      <w:widowControl/>
      <w:suppressAutoHyphens/>
      <w:ind w:left="720"/>
    </w:pPr>
    <w:rPr>
      <w:rFonts w:ascii="Times New Roman" w:eastAsia="Times New Roman" w:hAnsi="Times New Roman" w:cs="Times New Roman"/>
      <w:color w:val="auto"/>
      <w:lang w:eastAsia="ar-SA" w:bidi="ar-SA"/>
    </w:rPr>
  </w:style>
  <w:style w:type="paragraph" w:customStyle="1" w:styleId="WW-NormalnyWeb">
    <w:name w:val="WW-Normalny (Web)"/>
    <w:basedOn w:val="Normalny"/>
    <w:rsid w:val="00617457"/>
    <w:pPr>
      <w:widowControl/>
      <w:suppressAutoHyphens/>
      <w:spacing w:before="100" w:after="119"/>
    </w:pPr>
    <w:rPr>
      <w:rFonts w:ascii="Arial Unicode MS" w:eastAsia="Arial Unicode MS" w:hAnsi="Arial Unicode MS" w:cs="Times New Roman"/>
      <w:color w:val="auto"/>
      <w:szCs w:val="20"/>
      <w:lang w:eastAsia="ar-SA" w:bidi="ar-SA"/>
    </w:rPr>
  </w:style>
  <w:style w:type="paragraph" w:styleId="Podtytu">
    <w:name w:val="Subtitle"/>
    <w:basedOn w:val="Normalny"/>
    <w:next w:val="Normalny"/>
    <w:link w:val="PodtytuZnak"/>
    <w:uiPriority w:val="11"/>
    <w:qFormat/>
    <w:rsid w:val="0061745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617457"/>
    <w:rPr>
      <w:rFonts w:eastAsiaTheme="minorEastAsia"/>
      <w:color w:val="5A5A5A" w:themeColor="text1" w:themeTint="A5"/>
      <w:spacing w:val="15"/>
      <w:lang w:eastAsia="pl-PL" w:bidi="pl-PL"/>
    </w:rPr>
  </w:style>
</w:styles>
</file>

<file path=word/webSettings.xml><?xml version="1.0" encoding="utf-8"?>
<w:webSettings xmlns:r="http://schemas.openxmlformats.org/officeDocument/2006/relationships" xmlns:w="http://schemas.openxmlformats.org/wordprocessingml/2006/main">
  <w:divs>
    <w:div w:id="202397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3E640E-ED48-40B4-8309-D910289F8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7186</Words>
  <Characters>43118</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Prive</dc:creator>
  <cp:lastModifiedBy>Gmina Kostomłoty</cp:lastModifiedBy>
  <cp:revision>2</cp:revision>
  <cp:lastPrinted>2018-12-12T12:31:00Z</cp:lastPrinted>
  <dcterms:created xsi:type="dcterms:W3CDTF">2019-06-10T12:02:00Z</dcterms:created>
  <dcterms:modified xsi:type="dcterms:W3CDTF">2019-06-10T12:02:00Z</dcterms:modified>
</cp:coreProperties>
</file>