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2B" w:rsidRPr="003F5AF0" w:rsidRDefault="00207B2B">
      <w:pPr>
        <w:spacing w:line="360" w:lineRule="auto"/>
        <w:jc w:val="center"/>
      </w:pPr>
      <w:r w:rsidRPr="003F5AF0">
        <w:rPr>
          <w:b/>
        </w:rPr>
        <w:t xml:space="preserve">                                                                                                          </w:t>
      </w: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 xml:space="preserve">UMOWA nr </w:t>
      </w:r>
      <w:r w:rsidR="00641E4D">
        <w:rPr>
          <w:b/>
        </w:rPr>
        <w:t>……</w:t>
      </w:r>
      <w:r w:rsidR="00B73785">
        <w:rPr>
          <w:b/>
        </w:rPr>
        <w:t>/UG/202</w:t>
      </w:r>
      <w:r w:rsidR="009D6026">
        <w:rPr>
          <w:b/>
        </w:rPr>
        <w:t>1</w:t>
      </w:r>
      <w:r w:rsidR="00B73785">
        <w:rPr>
          <w:b/>
        </w:rPr>
        <w:t>/U</w:t>
      </w:r>
    </w:p>
    <w:p w:rsidR="009360DE" w:rsidRPr="003F5AF0" w:rsidRDefault="009360DE" w:rsidP="00207B2B">
      <w:pPr>
        <w:spacing w:line="360" w:lineRule="auto"/>
      </w:pPr>
    </w:p>
    <w:p w:rsidR="009360DE" w:rsidRPr="003F5AF0" w:rsidRDefault="009360DE">
      <w:pPr>
        <w:spacing w:line="360" w:lineRule="auto"/>
      </w:pPr>
      <w:r w:rsidRPr="003F5AF0">
        <w:t xml:space="preserve">zawarta w dniu  </w:t>
      </w:r>
      <w:r w:rsidR="009D6026">
        <w:t>……</w:t>
      </w:r>
      <w:r w:rsidR="00FE2E39">
        <w:t>……….</w:t>
      </w:r>
      <w:r w:rsidR="00E322F1">
        <w:rPr>
          <w:b/>
        </w:rPr>
        <w:t xml:space="preserve"> </w:t>
      </w:r>
      <w:r w:rsidR="00641E4D">
        <w:rPr>
          <w:b/>
        </w:rPr>
        <w:t>2021</w:t>
      </w:r>
      <w:r w:rsidR="00B73785" w:rsidRPr="00B73785">
        <w:rPr>
          <w:b/>
        </w:rPr>
        <w:t xml:space="preserve"> r.</w:t>
      </w:r>
      <w:r w:rsidRPr="003F5AF0">
        <w:t xml:space="preserve"> w Kostomłotach </w:t>
      </w:r>
    </w:p>
    <w:p w:rsidR="009360DE" w:rsidRPr="003F5AF0" w:rsidRDefault="009360DE">
      <w:pPr>
        <w:spacing w:line="360" w:lineRule="auto"/>
      </w:pPr>
      <w:r w:rsidRPr="003F5AF0">
        <w:t>pomiędzy:</w:t>
      </w:r>
    </w:p>
    <w:p w:rsidR="009360DE" w:rsidRPr="003F5AF0" w:rsidRDefault="009360DE">
      <w:pPr>
        <w:spacing w:line="360" w:lineRule="auto"/>
      </w:pPr>
      <w:r w:rsidRPr="003F5AF0">
        <w:rPr>
          <w:b/>
          <w:bCs/>
        </w:rPr>
        <w:t xml:space="preserve">Gminą Kostomłoty, </w:t>
      </w:r>
      <w:r w:rsidRPr="003F5AF0">
        <w:t>adres: ul. Ślężna 2, 55-311 Kostomłoty, zwaną w dalszej części umowy „Zamawiającym”,</w:t>
      </w:r>
    </w:p>
    <w:p w:rsidR="009360DE" w:rsidRPr="003F5AF0" w:rsidRDefault="009360DE">
      <w:pPr>
        <w:spacing w:line="360" w:lineRule="auto"/>
      </w:pPr>
      <w:r w:rsidRPr="003F5AF0">
        <w:t>reprezentowanym przez :</w:t>
      </w:r>
    </w:p>
    <w:p w:rsidR="009360DE" w:rsidRPr="003F5AF0" w:rsidRDefault="0019477C">
      <w:pPr>
        <w:spacing w:line="360" w:lineRule="auto"/>
        <w:rPr>
          <w:b/>
        </w:rPr>
      </w:pPr>
      <w:r w:rsidRPr="003F5AF0">
        <w:rPr>
          <w:b/>
        </w:rPr>
        <w:t>Janina Gawlik</w:t>
      </w:r>
      <w:r w:rsidR="009360DE" w:rsidRPr="003F5AF0">
        <w:rPr>
          <w:b/>
        </w:rPr>
        <w:t xml:space="preserve"> – Wójt Gminy Kostomłoty</w:t>
      </w:r>
    </w:p>
    <w:p w:rsidR="009360DE" w:rsidRPr="003F5AF0" w:rsidRDefault="009360DE">
      <w:pPr>
        <w:spacing w:line="360" w:lineRule="auto"/>
      </w:pPr>
      <w:r w:rsidRPr="003F5AF0">
        <w:t xml:space="preserve"> przy kontrasygnacie:  </w:t>
      </w:r>
    </w:p>
    <w:p w:rsidR="009360DE" w:rsidRPr="003F5AF0" w:rsidRDefault="00F97D00">
      <w:pPr>
        <w:spacing w:line="360" w:lineRule="auto"/>
        <w:rPr>
          <w:b/>
        </w:rPr>
      </w:pPr>
      <w:r w:rsidRPr="003F5AF0">
        <w:rPr>
          <w:b/>
        </w:rPr>
        <w:t>Rafał Hossa</w:t>
      </w:r>
      <w:r w:rsidR="009360DE" w:rsidRPr="003F5AF0">
        <w:rPr>
          <w:b/>
        </w:rPr>
        <w:t xml:space="preserve"> - Skarbnik Gminy Kostomłoty</w:t>
      </w:r>
    </w:p>
    <w:p w:rsidR="009360DE" w:rsidRPr="003F5AF0" w:rsidRDefault="009360DE">
      <w:pPr>
        <w:spacing w:line="360" w:lineRule="auto"/>
      </w:pPr>
      <w:r w:rsidRPr="003F5AF0">
        <w:t>a</w:t>
      </w:r>
    </w:p>
    <w:p w:rsidR="00641E4D" w:rsidRDefault="00FE2E39" w:rsidP="00D2528D">
      <w:pPr>
        <w:spacing w:line="360" w:lineRule="auto"/>
        <w:jc w:val="both"/>
      </w:pPr>
      <w:r>
        <w:t>……………………………….</w:t>
      </w:r>
      <w:r w:rsidR="00641E4D">
        <w:rPr>
          <w:b/>
        </w:rPr>
        <w:t xml:space="preserve"> </w:t>
      </w:r>
      <w:r w:rsidR="00641E4D">
        <w:t xml:space="preserve">prowadzącym działalność gospodarczą pod nazwą  </w:t>
      </w:r>
      <w:r>
        <w:t>………………………………………………</w:t>
      </w:r>
      <w:r w:rsidR="00641E4D">
        <w:t>, na podstawie wpisu do CEIDG, zgodnie z załączonym wydrukiem ze strony internetowej – Załącznik nr 1,</w:t>
      </w:r>
    </w:p>
    <w:p w:rsidR="009360DE" w:rsidRPr="003F5AF0" w:rsidRDefault="00641E4D" w:rsidP="00FB3C8A">
      <w:pPr>
        <w:spacing w:line="360" w:lineRule="auto"/>
        <w:jc w:val="both"/>
      </w:pPr>
      <w:r>
        <w:t xml:space="preserve">z siedzibą w </w:t>
      </w:r>
      <w:r w:rsidR="00FE2E39">
        <w:t>………………………………………………………………………..</w:t>
      </w:r>
      <w:r>
        <w:t xml:space="preserve"> </w:t>
      </w:r>
    </w:p>
    <w:p w:rsidR="009360DE" w:rsidRPr="003F5AF0" w:rsidRDefault="00D2528D">
      <w:pPr>
        <w:spacing w:line="360" w:lineRule="auto"/>
      </w:pPr>
      <w:r>
        <w:t xml:space="preserve">NIP  </w:t>
      </w:r>
      <w:r w:rsidR="00FE2E39">
        <w:t>…………………….</w:t>
      </w:r>
    </w:p>
    <w:p w:rsidR="009360DE" w:rsidRPr="003F5AF0" w:rsidRDefault="009360DE">
      <w:pPr>
        <w:spacing w:line="360" w:lineRule="auto"/>
      </w:pPr>
      <w:r w:rsidRPr="003F5AF0">
        <w:t>REGON</w:t>
      </w:r>
      <w:r w:rsidR="00D2528D">
        <w:t xml:space="preserve"> </w:t>
      </w:r>
      <w:r w:rsidR="00F70582">
        <w:t xml:space="preserve"> </w:t>
      </w:r>
      <w:r w:rsidR="00FE2E39">
        <w:t>………………………</w:t>
      </w:r>
    </w:p>
    <w:p w:rsidR="009360DE" w:rsidRDefault="009360DE">
      <w:pPr>
        <w:spacing w:line="360" w:lineRule="auto"/>
        <w:rPr>
          <w:b/>
          <w:bCs/>
        </w:rPr>
      </w:pPr>
      <w:r w:rsidRPr="003F5AF0">
        <w:t xml:space="preserve">zwanym dalej </w:t>
      </w:r>
      <w:r w:rsidRPr="003F5AF0">
        <w:rPr>
          <w:b/>
          <w:bCs/>
        </w:rPr>
        <w:t>Wykonawcą,</w:t>
      </w:r>
    </w:p>
    <w:p w:rsidR="009D6026" w:rsidRDefault="009D6026">
      <w:pPr>
        <w:spacing w:line="360" w:lineRule="auto"/>
        <w:rPr>
          <w:b/>
          <w:bCs/>
        </w:rPr>
      </w:pPr>
    </w:p>
    <w:p w:rsidR="009D6026" w:rsidRDefault="009D6026">
      <w:pPr>
        <w:spacing w:line="360" w:lineRule="auto"/>
        <w:rPr>
          <w:bCs/>
        </w:rPr>
      </w:pPr>
      <w:r w:rsidRPr="009D6026">
        <w:rPr>
          <w:bCs/>
        </w:rPr>
        <w:t xml:space="preserve">zwanymi dalej łącznie </w:t>
      </w:r>
      <w:r>
        <w:rPr>
          <w:bCs/>
        </w:rPr>
        <w:t xml:space="preserve">„ </w:t>
      </w:r>
      <w:r w:rsidRPr="009D6026">
        <w:rPr>
          <w:bCs/>
        </w:rPr>
        <w:t>stronami</w:t>
      </w:r>
      <w:r>
        <w:rPr>
          <w:bCs/>
        </w:rPr>
        <w:t xml:space="preserve"> ”</w:t>
      </w:r>
      <w:r w:rsidRPr="009D6026">
        <w:rPr>
          <w:bCs/>
        </w:rPr>
        <w:t xml:space="preserve"> </w:t>
      </w:r>
      <w:r>
        <w:rPr>
          <w:bCs/>
        </w:rPr>
        <w:t>;</w:t>
      </w:r>
    </w:p>
    <w:p w:rsidR="009D6026" w:rsidRDefault="009D6026">
      <w:pPr>
        <w:spacing w:line="360" w:lineRule="auto"/>
        <w:rPr>
          <w:bCs/>
        </w:rPr>
      </w:pPr>
    </w:p>
    <w:p w:rsidR="009D6026" w:rsidRPr="009D6026" w:rsidRDefault="009D6026">
      <w:pPr>
        <w:spacing w:line="360" w:lineRule="auto"/>
        <w:rPr>
          <w:bCs/>
        </w:rPr>
      </w:pPr>
      <w:r>
        <w:rPr>
          <w:bCs/>
        </w:rPr>
        <w:t>Umowa zostaje zawarta bez stosowania ustawy z dnia 11 września 2019r. Prawo zamówień publicznych ( Dz.</w:t>
      </w:r>
      <w:r w:rsidR="00FF6B9E">
        <w:rPr>
          <w:bCs/>
        </w:rPr>
        <w:t xml:space="preserve"> </w:t>
      </w:r>
      <w:r>
        <w:rPr>
          <w:bCs/>
        </w:rPr>
        <w:t>U. z 2019 roku, poz. 2019 z późniejszymi zmianami) z uwagi na wartość udzielanego zamówienia, które nie przekracza 130 000 złotych (art. 2 ust. 1 pkt 1 cytowanej wyżej ustawy ).</w:t>
      </w:r>
    </w:p>
    <w:p w:rsidR="009360DE" w:rsidRPr="003F5AF0" w:rsidRDefault="009360DE">
      <w:pPr>
        <w:spacing w:line="360" w:lineRule="auto"/>
        <w:rPr>
          <w:i/>
          <w:iCs/>
        </w:rPr>
      </w:pPr>
    </w:p>
    <w:p w:rsidR="00B369E6" w:rsidRPr="003F5AF0" w:rsidRDefault="00B369E6" w:rsidP="00B369E6">
      <w:pPr>
        <w:spacing w:line="360" w:lineRule="auto"/>
        <w:jc w:val="center"/>
        <w:rPr>
          <w:b/>
        </w:rPr>
      </w:pPr>
      <w:r w:rsidRPr="003F5AF0">
        <w:rPr>
          <w:b/>
        </w:rPr>
        <w:t>§ 1</w:t>
      </w:r>
    </w:p>
    <w:p w:rsidR="00B369E6" w:rsidRPr="003F5AF0" w:rsidRDefault="00B369E6" w:rsidP="007C5FF3">
      <w:pPr>
        <w:spacing w:line="360" w:lineRule="auto"/>
        <w:jc w:val="center"/>
        <w:rPr>
          <w:b/>
          <w:bCs/>
        </w:rPr>
      </w:pPr>
      <w:r w:rsidRPr="003F5AF0">
        <w:rPr>
          <w:b/>
          <w:bCs/>
        </w:rPr>
        <w:t>PRZEDMIOT UMOWY</w:t>
      </w:r>
    </w:p>
    <w:p w:rsidR="00B369E6" w:rsidRPr="003F5AF0" w:rsidRDefault="00B369E6" w:rsidP="007C5FF3">
      <w:pPr>
        <w:spacing w:line="360" w:lineRule="auto"/>
        <w:jc w:val="both"/>
      </w:pPr>
      <w:r w:rsidRPr="003F5AF0">
        <w:t>1. Zamawiający zamawia, a Wykonawca przyjmuje realizację zadania w zakresie:</w:t>
      </w:r>
      <w:r w:rsidR="007C5FF3" w:rsidRPr="007C5FF3">
        <w:rPr>
          <w:rFonts w:ascii="Calibri" w:hAnsi="Calibri"/>
          <w:b/>
          <w:sz w:val="22"/>
          <w:szCs w:val="22"/>
        </w:rPr>
        <w:t xml:space="preserve"> </w:t>
      </w:r>
      <w:r w:rsidR="00571236">
        <w:rPr>
          <w:rFonts w:ascii="Calibri" w:hAnsi="Calibri"/>
          <w:b/>
          <w:sz w:val="22"/>
          <w:szCs w:val="22"/>
        </w:rPr>
        <w:t>Remont pokrycia dachowego świetlicy w Zabłociu</w:t>
      </w:r>
      <w:r w:rsidR="00571236">
        <w:rPr>
          <w:rFonts w:ascii="Calibri" w:hAnsi="Calibri"/>
          <w:sz w:val="22"/>
          <w:szCs w:val="22"/>
        </w:rPr>
        <w:t>,</w:t>
      </w:r>
      <w:r w:rsidRPr="007C5FF3">
        <w:t xml:space="preserve"> w szczególności Wykonawca zobowiązuje się do wykonania prac, opisanych szczegółowo w </w:t>
      </w:r>
      <w:r w:rsidR="003D5D83" w:rsidRPr="007C5FF3">
        <w:t>z</w:t>
      </w:r>
      <w:r w:rsidR="00C76FF8">
        <w:t>a</w:t>
      </w:r>
      <w:r w:rsidR="003D5D83" w:rsidRPr="007C5FF3">
        <w:t>ł</w:t>
      </w:r>
      <w:r w:rsidR="00C76FF8">
        <w:t xml:space="preserve">ączonym przedmiarze robót </w:t>
      </w:r>
      <w:r w:rsidR="003D5D83" w:rsidRPr="007C5FF3">
        <w:t xml:space="preserve"> stanowiąc</w:t>
      </w:r>
      <w:r w:rsidR="00C76FF8">
        <w:t>ym</w:t>
      </w:r>
      <w:r w:rsidR="003D5D83" w:rsidRPr="007C5FF3">
        <w:t xml:space="preserve"> </w:t>
      </w:r>
      <w:r w:rsidR="003D5D83" w:rsidRPr="007C5FF3">
        <w:rPr>
          <w:b/>
        </w:rPr>
        <w:t xml:space="preserve">Załącznik nr </w:t>
      </w:r>
      <w:r w:rsidR="002F0AF7">
        <w:rPr>
          <w:b/>
        </w:rPr>
        <w:t>2</w:t>
      </w:r>
      <w:r w:rsidR="003D5D83" w:rsidRPr="007C5FF3">
        <w:t xml:space="preserve"> do</w:t>
      </w:r>
      <w:r w:rsidR="003D5D83" w:rsidRPr="003F5AF0">
        <w:t xml:space="preserve"> niniejszej umowy.</w:t>
      </w:r>
    </w:p>
    <w:p w:rsidR="00B369E6" w:rsidRPr="003F5AF0" w:rsidRDefault="00B369E6" w:rsidP="007C5FF3">
      <w:pPr>
        <w:autoSpaceDE w:val="0"/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lastRenderedPageBreak/>
        <w:t>2. Wykonawca zobowi</w:t>
      </w:r>
      <w:r w:rsidRPr="003F5AF0">
        <w:rPr>
          <w:rFonts w:eastAsia="TimesNewRoman"/>
          <w:color w:val="000000"/>
        </w:rPr>
        <w:t>ą</w:t>
      </w:r>
      <w:r w:rsidRPr="003F5AF0">
        <w:rPr>
          <w:color w:val="000000"/>
        </w:rPr>
        <w:t>zuje si</w:t>
      </w:r>
      <w:r w:rsidRPr="003F5AF0">
        <w:rPr>
          <w:rFonts w:eastAsia="TimesNewRoman"/>
          <w:color w:val="000000"/>
        </w:rPr>
        <w:t xml:space="preserve">ę </w:t>
      </w:r>
      <w:r w:rsidRPr="003F5AF0">
        <w:rPr>
          <w:color w:val="000000"/>
        </w:rPr>
        <w:t>wykona</w:t>
      </w:r>
      <w:r w:rsidRPr="003F5AF0">
        <w:rPr>
          <w:rFonts w:eastAsia="TimesNewRoman"/>
          <w:color w:val="000000"/>
        </w:rPr>
        <w:t>ć zadanie</w:t>
      </w:r>
      <w:r w:rsidRPr="003F5AF0">
        <w:rPr>
          <w:color w:val="000000"/>
        </w:rPr>
        <w:t xml:space="preserve"> z należytą starannością, zgodnie </w:t>
      </w:r>
      <w:r w:rsidR="00FF6B9E">
        <w:rPr>
          <w:color w:val="000000"/>
        </w:rPr>
        <w:t xml:space="preserve">                  </w:t>
      </w:r>
      <w:r w:rsidRPr="003F5AF0">
        <w:rPr>
          <w:color w:val="000000"/>
        </w:rPr>
        <w:t>z wymagan</w:t>
      </w:r>
      <w:r w:rsidRPr="003F5AF0">
        <w:rPr>
          <w:rFonts w:eastAsia="TimesNewRoman"/>
          <w:color w:val="000000"/>
        </w:rPr>
        <w:t xml:space="preserve">ą </w:t>
      </w:r>
      <w:r w:rsidRPr="003F5AF0">
        <w:rPr>
          <w:color w:val="000000"/>
        </w:rPr>
        <w:t>w tym zakresie wiedz</w:t>
      </w:r>
      <w:r w:rsidRPr="003F5AF0">
        <w:rPr>
          <w:rFonts w:eastAsia="TimesNewRoman"/>
          <w:color w:val="000000"/>
        </w:rPr>
        <w:t xml:space="preserve">ą </w:t>
      </w:r>
      <w:r w:rsidRPr="003F5AF0">
        <w:rPr>
          <w:color w:val="000000"/>
        </w:rPr>
        <w:t>i właściwymi przepisami.</w:t>
      </w:r>
    </w:p>
    <w:p w:rsidR="00B369E6" w:rsidRDefault="00B369E6" w:rsidP="007C5FF3">
      <w:pPr>
        <w:autoSpaceDE w:val="0"/>
        <w:spacing w:line="360" w:lineRule="auto"/>
        <w:jc w:val="both"/>
      </w:pPr>
      <w:r w:rsidRPr="003F5AF0">
        <w:t xml:space="preserve">3. Do wykonania </w:t>
      </w:r>
      <w:r w:rsidR="003D5D83" w:rsidRPr="003F5AF0">
        <w:t>remontu</w:t>
      </w:r>
      <w:r w:rsidRPr="003F5AF0">
        <w:t xml:space="preserve"> Wykonawca u</w:t>
      </w:r>
      <w:r w:rsidRPr="003F5AF0">
        <w:rPr>
          <w:rFonts w:eastAsia="TimesNewRoman"/>
        </w:rPr>
        <w:t>ż</w:t>
      </w:r>
      <w:r w:rsidRPr="003F5AF0">
        <w:t>yje</w:t>
      </w:r>
      <w:r w:rsidR="002F0AF7">
        <w:t xml:space="preserve"> materiał </w:t>
      </w:r>
      <w:r w:rsidR="00D1475E">
        <w:t>własny</w:t>
      </w:r>
      <w:r w:rsidR="000A183A">
        <w:t>.</w:t>
      </w:r>
      <w:r w:rsidRPr="003F5AF0">
        <w:t xml:space="preserve"> </w:t>
      </w:r>
    </w:p>
    <w:p w:rsidR="00D1475E" w:rsidRPr="007C5FF3" w:rsidRDefault="00D1475E" w:rsidP="007C5FF3">
      <w:pPr>
        <w:autoSpaceDE w:val="0"/>
        <w:spacing w:line="360" w:lineRule="auto"/>
        <w:jc w:val="both"/>
      </w:pP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>§ 2</w:t>
      </w:r>
    </w:p>
    <w:p w:rsidR="009360DE" w:rsidRPr="003F5AF0" w:rsidRDefault="00C64D2F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360DE" w:rsidRPr="003F5AF0">
        <w:rPr>
          <w:rFonts w:ascii="Times New Roman" w:hAnsi="Times New Roman" w:cs="Times New Roman"/>
          <w:color w:val="000000"/>
          <w:sz w:val="24"/>
          <w:szCs w:val="24"/>
        </w:rPr>
        <w:t>Wykonawca oświadcza, że posiada należyte kwalifikacje i uprawnienia niezbędne do realizacji przedmiotu umowy.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2.Wykonawca bez uprzedniej pisemnej zgody Zamawiającego nie może zlecić wykonania całości lub części przedmiotu umowy lub realizacji innych obowiązków objętych niniejszą umową osobom trzecim.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Wykonawca może przenieść prawa, wynikające z niniejszej umowy, na osobę trzecią wyłącznie po uzyskaniu pisemnej zgody Zamawiającego. </w:t>
      </w:r>
    </w:p>
    <w:p w:rsidR="009360DE" w:rsidRPr="003F5AF0" w:rsidRDefault="009360DE">
      <w:pPr>
        <w:pStyle w:val="Tekstpodstawowywcity22"/>
        <w:spacing w:after="0" w:line="360" w:lineRule="auto"/>
        <w:ind w:left="0"/>
        <w:jc w:val="both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>4. Wykonawca zobowiązany jest do niezwłocznego informowania Zamawiającego o każdej zmianie adresu i o każdej innej zmianie dotyczącej jego działalności mogącej mieć wpływ na realizację niniejszej umowy</w:t>
      </w:r>
      <w:r w:rsidRPr="003F5AF0">
        <w:rPr>
          <w:rFonts w:ascii="Times New Roman" w:eastAsia="TTE122A160t00" w:hAnsi="Times New Roman" w:cs="Times New Roman"/>
          <w:color w:val="000000"/>
          <w:sz w:val="24"/>
          <w:szCs w:val="24"/>
        </w:rPr>
        <w:t xml:space="preserve">. </w:t>
      </w: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>W przypadku niedopełnienia tego obowiązku Wykonawcę będą obciążać  ewentualne koszty mogące powstać wskutek zaniechania.</w:t>
      </w:r>
    </w:p>
    <w:p w:rsidR="009360DE" w:rsidRPr="003F5AF0" w:rsidRDefault="009360DE">
      <w:pPr>
        <w:spacing w:line="360" w:lineRule="auto"/>
        <w:jc w:val="center"/>
        <w:rPr>
          <w:b/>
          <w:bCs/>
        </w:rPr>
      </w:pPr>
      <w:r w:rsidRPr="003F5AF0">
        <w:rPr>
          <w:b/>
          <w:bCs/>
        </w:rPr>
        <w:t>§ 3</w:t>
      </w:r>
    </w:p>
    <w:p w:rsidR="00B369E6" w:rsidRPr="007C5FF3" w:rsidRDefault="009360DE" w:rsidP="007C5FF3">
      <w:pPr>
        <w:spacing w:line="360" w:lineRule="auto"/>
        <w:jc w:val="both"/>
      </w:pPr>
      <w:r w:rsidRPr="003F5AF0">
        <w:t xml:space="preserve">Wykonawca zobowiązuje się wykonać przedmiot umowy, określony w § 1 niniejszej umowy, w terminie </w:t>
      </w:r>
      <w:r w:rsidR="002D0D3D">
        <w:t>90 dni od dnia podpisania umowy</w:t>
      </w:r>
      <w:r w:rsidR="00B57D8C" w:rsidRPr="003F5AF0">
        <w:t>.</w:t>
      </w:r>
    </w:p>
    <w:p w:rsidR="00BC59AE" w:rsidRPr="003F5AF0" w:rsidRDefault="00BC59AE" w:rsidP="00BC59AE">
      <w:pPr>
        <w:spacing w:line="360" w:lineRule="auto"/>
        <w:jc w:val="center"/>
        <w:rPr>
          <w:b/>
        </w:rPr>
      </w:pPr>
      <w:r w:rsidRPr="003F5AF0">
        <w:rPr>
          <w:b/>
        </w:rPr>
        <w:t>§ 4</w:t>
      </w:r>
    </w:p>
    <w:p w:rsidR="00BC59AE" w:rsidRPr="003F5AF0" w:rsidRDefault="00BC59AE" w:rsidP="00BC59AE">
      <w:pPr>
        <w:tabs>
          <w:tab w:val="left" w:pos="4978"/>
        </w:tabs>
        <w:autoSpaceDE w:val="0"/>
        <w:spacing w:line="360" w:lineRule="auto"/>
        <w:jc w:val="both"/>
        <w:rPr>
          <w:rFonts w:eastAsia="Arial"/>
        </w:rPr>
      </w:pPr>
      <w:r w:rsidRPr="003F5AF0">
        <w:rPr>
          <w:rFonts w:eastAsia="Arial"/>
          <w:color w:val="000000"/>
        </w:rPr>
        <w:t>1</w:t>
      </w:r>
      <w:r w:rsidRPr="003F5AF0">
        <w:rPr>
          <w:rFonts w:eastAsia="Arial"/>
        </w:rPr>
        <w:t>. Dokumentem potwierdzającym przyjęcie przez Zamawiającego przedmiotu umowy, opisanego w § 1 niniejszej umowy, jest protokół potwierdzający prawidłowe wykonanie przedmiotu umowy (protokół zdawczo-odbiorczy)  podpisany przez obie strony umowy bez zastrzeżeń, który stanowi podstawę do wystawienia</w:t>
      </w:r>
      <w:r w:rsidR="00B57D8C" w:rsidRPr="003F5AF0">
        <w:rPr>
          <w:rFonts w:eastAsia="Arial"/>
        </w:rPr>
        <w:t xml:space="preserve"> faktury (</w:t>
      </w:r>
      <w:r w:rsidRPr="003F5AF0">
        <w:rPr>
          <w:rFonts w:eastAsia="Arial"/>
        </w:rPr>
        <w:t xml:space="preserve"> rachunku</w:t>
      </w:r>
      <w:r w:rsidR="00B57D8C" w:rsidRPr="003F5AF0">
        <w:rPr>
          <w:rFonts w:eastAsia="Arial"/>
        </w:rPr>
        <w:t xml:space="preserve"> )</w:t>
      </w:r>
      <w:r w:rsidRPr="003F5AF0">
        <w:rPr>
          <w:rFonts w:eastAsia="Arial"/>
          <w:color w:val="FF00FF"/>
        </w:rPr>
        <w:t xml:space="preserve"> </w:t>
      </w:r>
      <w:r w:rsidRPr="003F5AF0">
        <w:rPr>
          <w:rFonts w:eastAsia="Arial"/>
        </w:rPr>
        <w:t>na wynagrodzenie za zdany Zamawiającemu przedmiot umowy.</w:t>
      </w:r>
    </w:p>
    <w:p w:rsidR="003D5D83" w:rsidRPr="003F5AF0" w:rsidRDefault="00BC59AE" w:rsidP="00133474">
      <w:pPr>
        <w:tabs>
          <w:tab w:val="left" w:pos="5383"/>
        </w:tabs>
        <w:autoSpaceDE w:val="0"/>
        <w:spacing w:line="360" w:lineRule="auto"/>
        <w:ind w:left="45"/>
        <w:jc w:val="both"/>
        <w:rPr>
          <w:rFonts w:eastAsia="Arial"/>
        </w:rPr>
      </w:pPr>
      <w:r w:rsidRPr="003F5AF0">
        <w:rPr>
          <w:rFonts w:eastAsia="Arial"/>
        </w:rPr>
        <w:t>2.  Zryczałtowane wynagrodzenie za przedmiot niniejszej umowy, opisany w § 1 niniejszej umowy, wynosi:</w:t>
      </w:r>
      <w:r w:rsidR="00133474">
        <w:rPr>
          <w:rFonts w:eastAsia="Arial"/>
        </w:rPr>
        <w:t xml:space="preserve"> </w:t>
      </w:r>
      <w:r w:rsidR="002D0D3D">
        <w:rPr>
          <w:rFonts w:eastAsia="Arial"/>
        </w:rPr>
        <w:t>……………</w:t>
      </w:r>
      <w:r w:rsidR="000A183A">
        <w:rPr>
          <w:rFonts w:eastAsia="Arial"/>
        </w:rPr>
        <w:t xml:space="preserve"> </w:t>
      </w:r>
      <w:r w:rsidRPr="003F5AF0">
        <w:rPr>
          <w:rFonts w:eastAsia="Arial"/>
        </w:rPr>
        <w:t xml:space="preserve"> zł brutto (słownie: </w:t>
      </w:r>
      <w:r w:rsidR="002D0D3D">
        <w:rPr>
          <w:rFonts w:eastAsia="Arial"/>
        </w:rPr>
        <w:t>…………………………………</w:t>
      </w:r>
      <w:r w:rsidR="00457587">
        <w:rPr>
          <w:rFonts w:eastAsia="Arial"/>
        </w:rPr>
        <w:t xml:space="preserve"> </w:t>
      </w:r>
      <w:r w:rsidR="002D0D3D">
        <w:rPr>
          <w:rFonts w:eastAsia="Arial"/>
        </w:rPr>
        <w:t>….</w:t>
      </w:r>
      <w:r w:rsidR="00D2528D">
        <w:rPr>
          <w:rFonts w:eastAsia="Arial"/>
        </w:rPr>
        <w:t>/100 z</w:t>
      </w:r>
      <w:r w:rsidRPr="003F5AF0">
        <w:rPr>
          <w:rFonts w:eastAsia="Arial"/>
        </w:rPr>
        <w:t>łotych brutto</w:t>
      </w:r>
      <w:r w:rsidR="002D0D3D">
        <w:rPr>
          <w:rFonts w:eastAsia="Arial"/>
        </w:rPr>
        <w:t>)</w:t>
      </w:r>
      <w:r w:rsidR="00457587">
        <w:rPr>
          <w:rFonts w:eastAsia="Arial"/>
        </w:rPr>
        <w:t>.</w:t>
      </w:r>
      <w:r w:rsidR="003D5D83" w:rsidRPr="003F5AF0">
        <w:rPr>
          <w:rFonts w:eastAsia="Arial"/>
        </w:rPr>
        <w:t xml:space="preserve"> </w:t>
      </w:r>
    </w:p>
    <w:p w:rsidR="00BC59AE" w:rsidRPr="003F5AF0" w:rsidRDefault="00BC59AE" w:rsidP="00BC59AE">
      <w:pPr>
        <w:tabs>
          <w:tab w:val="left" w:pos="5383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 w:rsidRPr="003F5AF0">
        <w:rPr>
          <w:rFonts w:eastAsia="Arial"/>
          <w:color w:val="000000"/>
        </w:rPr>
        <w:t xml:space="preserve">3. Strony ustalają, zgodnie z art. 9 ust. ustawy z dnia 8 marca 2013 roku o </w:t>
      </w:r>
      <w:r w:rsidR="00195B6B">
        <w:rPr>
          <w:rFonts w:eastAsia="Arial"/>
          <w:color w:val="000000"/>
        </w:rPr>
        <w:t>przeciwdziałaniu nadmiernym opóźnieniom</w:t>
      </w:r>
      <w:r w:rsidRPr="003F5AF0">
        <w:rPr>
          <w:rFonts w:eastAsia="Arial"/>
          <w:color w:val="000000"/>
        </w:rPr>
        <w:t xml:space="preserve"> w transakcjach handlowych, że nastąpi zbadanie przedmiotu umowy celem potwierdzenia jego zgodności umową. Termin badania przez Zamawiającego wynosi do 7 dni od otrzymania przedmiotu umowy przez Zamawiającego. Po zakończeniu badania, tj. najpóźniej 8 dnia od otrzymania przedmiotu umowy przez Zamawiającego, </w:t>
      </w:r>
      <w:r w:rsidRPr="003F5AF0">
        <w:rPr>
          <w:rFonts w:eastAsia="Arial"/>
          <w:color w:val="000000"/>
        </w:rPr>
        <w:lastRenderedPageBreak/>
        <w:t>zostanie podpisany protokół zdawczo-odbiorczy. W razie stwierdzenia niezgodności przedmiotu umowy z umową zostanie sporządzony przez Zamawiającego protokół wymieniający te wady. Po zakończeniu usuwania wad przez Wykonawcę i po otrzymania przez Zamawiającego przedmiotu umowy, Zamawiający ponownie przystąpi do zbadania przedmiotu umowy, zgodnie ze zdaniami 1, 2, 3 i 4 niniejszego ustępu.</w:t>
      </w:r>
    </w:p>
    <w:p w:rsidR="00BC59AE" w:rsidRPr="003F5AF0" w:rsidRDefault="00BC59AE" w:rsidP="00BC59AE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 w:rsidRPr="003F5AF0">
        <w:rPr>
          <w:rFonts w:eastAsia="Arial"/>
          <w:color w:val="000000"/>
        </w:rPr>
        <w:t xml:space="preserve">4. </w:t>
      </w:r>
      <w:r w:rsidRPr="003F5AF0">
        <w:rPr>
          <w:rFonts w:eastAsia="Arial"/>
          <w:b/>
          <w:bCs/>
          <w:color w:val="000000"/>
        </w:rPr>
        <w:t xml:space="preserve">TERMIN ZAPŁATY: </w:t>
      </w:r>
      <w:r w:rsidRPr="003F5AF0">
        <w:rPr>
          <w:rFonts w:eastAsia="Arial"/>
          <w:color w:val="000000"/>
        </w:rPr>
        <w:t xml:space="preserve">Wynagrodzenie za wykonany przedmiot umowy będzie płatne na podstawie faktury za prawidłowo wykonany i odebrany przez Zamawiającego protokolarnie bez zastrzeżeń  przedmiot umowy w terminie </w:t>
      </w:r>
      <w:r w:rsidR="00B57D8C" w:rsidRPr="003F5AF0">
        <w:rPr>
          <w:rFonts w:eastAsia="Arial"/>
          <w:color w:val="000000"/>
        </w:rPr>
        <w:t>14</w:t>
      </w:r>
      <w:r w:rsidRPr="003F5AF0">
        <w:rPr>
          <w:rFonts w:eastAsia="Arial"/>
          <w:color w:val="000000"/>
        </w:rPr>
        <w:t xml:space="preserve"> dni od dnia doręczenia Zamawiającemu prawidłowo wystawione</w:t>
      </w:r>
      <w:r w:rsidR="00B57D8C" w:rsidRPr="003F5AF0">
        <w:rPr>
          <w:rFonts w:eastAsia="Arial"/>
          <w:color w:val="000000"/>
        </w:rPr>
        <w:t>j faktury</w:t>
      </w:r>
      <w:r w:rsidRPr="003F5AF0">
        <w:rPr>
          <w:rFonts w:eastAsia="Arial"/>
          <w:color w:val="000000"/>
        </w:rPr>
        <w:t xml:space="preserve">. Wykonawca zobowiązany jest doręczyć Zamawiającemu </w:t>
      </w:r>
      <w:r w:rsidR="00B57D8C" w:rsidRPr="003F5AF0">
        <w:rPr>
          <w:rFonts w:eastAsia="Arial"/>
          <w:color w:val="000000"/>
        </w:rPr>
        <w:t xml:space="preserve">fakturę </w:t>
      </w:r>
      <w:r w:rsidRPr="003F5AF0">
        <w:rPr>
          <w:rFonts w:eastAsia="Arial"/>
          <w:color w:val="000000"/>
        </w:rPr>
        <w:t>najpóźniej w terminie 7 dni od podpisania przez obie strony protokołu zdawczo-odbiorczego.</w:t>
      </w:r>
    </w:p>
    <w:p w:rsidR="00BC59AE" w:rsidRPr="003F5AF0" w:rsidRDefault="00BC59AE" w:rsidP="00BC59AE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 w:rsidRPr="003F5AF0">
        <w:rPr>
          <w:rFonts w:eastAsia="Arial"/>
          <w:color w:val="000000"/>
        </w:rPr>
        <w:t xml:space="preserve">5. W przypadku, gdy Zamawiający otrzyma </w:t>
      </w:r>
      <w:r w:rsidR="00844DDD" w:rsidRPr="003F5AF0">
        <w:rPr>
          <w:rFonts w:eastAsia="Arial"/>
          <w:color w:val="000000"/>
        </w:rPr>
        <w:t>fakturę</w:t>
      </w:r>
      <w:r w:rsidRPr="003F5AF0">
        <w:rPr>
          <w:rFonts w:eastAsia="Arial"/>
          <w:color w:val="000000"/>
        </w:rPr>
        <w:t xml:space="preserve">, potwierdzający wykonanie przedmiotu umowy, przed dniem rozpoczęcia badania przedmiotu umowy, o którym mowa w ust. 3 , lub w trakcie tego badania, termin zapłaty jest liczony od dnia zakończenia badania przedmiotu umowy, jeżeli przedmiot umowy został wykonany zgodnie z umową. </w:t>
      </w:r>
    </w:p>
    <w:p w:rsidR="00BC59AE" w:rsidRPr="003F5AF0" w:rsidRDefault="00BC59AE" w:rsidP="00BC59AE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 w:rsidRPr="003F5AF0">
        <w:rPr>
          <w:rFonts w:eastAsia="Arial"/>
          <w:color w:val="000000"/>
        </w:rPr>
        <w:t xml:space="preserve">6. W przypadku gdy Zamawiający otrzyma </w:t>
      </w:r>
      <w:r w:rsidR="00B57D8C" w:rsidRPr="003F5AF0">
        <w:rPr>
          <w:rFonts w:eastAsia="Arial"/>
          <w:color w:val="000000"/>
        </w:rPr>
        <w:t>fakturę</w:t>
      </w:r>
      <w:r w:rsidRPr="003F5AF0">
        <w:rPr>
          <w:rFonts w:eastAsia="Arial"/>
          <w:color w:val="000000"/>
        </w:rPr>
        <w:t xml:space="preserve">, potwierdzający wykonanie przedmiotu umowy, po stwierdzeniu przez Zamawiającego w toku badania, o którym mowa w ust. 3, że przedmiot umowy został wykonany niezgodnie z umową, termin zapłaty jest liczony od dnia zakończenia kolejnego badania poprawionego przedmiotu umowy, po którym Zamawiający stwierdził, że  przedmiot umowy został wykonany zgodnie z umową. </w:t>
      </w:r>
    </w:p>
    <w:p w:rsidR="00991831" w:rsidRPr="003F5AF0" w:rsidRDefault="00991831" w:rsidP="00BC59AE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 w:rsidRPr="003F5AF0">
        <w:rPr>
          <w:rFonts w:eastAsia="Arial"/>
          <w:color w:val="000000"/>
        </w:rPr>
        <w:t xml:space="preserve">7.  W przypadku wskazania przez Wykonawcę na fakturze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Wykonawcę, dla potrzeb płatności, rachunku bankowego ujawnionego w wykazie podatników VAT. W tym przypadku termin płatności liczy się od dnia wskazania tego rachunku przez Wykonawcę. Powyższe nie stoi w sprzeczności z przepisem art. 454 </w:t>
      </w:r>
      <w:r w:rsidR="003F5AF0" w:rsidRPr="003F5AF0">
        <w:rPr>
          <w:rFonts w:eastAsia="Arial"/>
          <w:color w:val="000000"/>
        </w:rPr>
        <w:t>k</w:t>
      </w:r>
      <w:r w:rsidRPr="003F5AF0">
        <w:rPr>
          <w:rFonts w:eastAsia="Arial"/>
          <w:color w:val="000000"/>
        </w:rPr>
        <w:t>.</w:t>
      </w:r>
      <w:r w:rsidR="003F5AF0" w:rsidRPr="003F5AF0">
        <w:rPr>
          <w:rFonts w:eastAsia="Arial"/>
          <w:color w:val="000000"/>
        </w:rPr>
        <w:t>c</w:t>
      </w:r>
      <w:r w:rsidRPr="003F5AF0">
        <w:rPr>
          <w:rFonts w:eastAsia="Arial"/>
          <w:color w:val="000000"/>
        </w:rPr>
        <w:t>.</w:t>
      </w:r>
    </w:p>
    <w:p w:rsidR="00BC59AE" w:rsidRPr="003F5AF0" w:rsidRDefault="00993741" w:rsidP="00BC59AE">
      <w:pPr>
        <w:tabs>
          <w:tab w:val="left" w:pos="5383"/>
        </w:tabs>
        <w:autoSpaceDE w:val="0"/>
        <w:spacing w:line="360" w:lineRule="auto"/>
        <w:ind w:left="45"/>
        <w:jc w:val="both"/>
        <w:rPr>
          <w:rFonts w:eastAsia="Arial"/>
        </w:rPr>
      </w:pPr>
      <w:r>
        <w:rPr>
          <w:rFonts w:eastAsia="Arial"/>
        </w:rPr>
        <w:t>8</w:t>
      </w:r>
      <w:r w:rsidR="00BC59AE" w:rsidRPr="003F5AF0">
        <w:rPr>
          <w:rFonts w:eastAsia="Arial"/>
        </w:rPr>
        <w:t xml:space="preserve">. Wynagrodzenie płatne jest przelewem na konto wskazane na </w:t>
      </w:r>
      <w:r w:rsidR="00B57D8C" w:rsidRPr="003F5AF0">
        <w:rPr>
          <w:rFonts w:eastAsia="Arial"/>
        </w:rPr>
        <w:t xml:space="preserve"> fakturze ( </w:t>
      </w:r>
      <w:r w:rsidR="00BC59AE" w:rsidRPr="003F5AF0">
        <w:rPr>
          <w:rFonts w:eastAsia="Arial"/>
        </w:rPr>
        <w:t>rachunku</w:t>
      </w:r>
      <w:r w:rsidR="00B57D8C" w:rsidRPr="003F5AF0">
        <w:rPr>
          <w:rFonts w:eastAsia="Arial"/>
        </w:rPr>
        <w:t xml:space="preserve"> )</w:t>
      </w:r>
      <w:r w:rsidR="00BC59AE" w:rsidRPr="003F5AF0">
        <w:rPr>
          <w:rFonts w:eastAsia="Arial"/>
        </w:rPr>
        <w:t xml:space="preserve"> przez Wykonawcę. Za dzień zapłaty będzie uznawany dzień obciążenia rachunku bankowego Zamawiającego. </w:t>
      </w:r>
    </w:p>
    <w:p w:rsidR="00BC59AE" w:rsidRPr="003F5AF0" w:rsidRDefault="00993741" w:rsidP="00BC59AE">
      <w:pPr>
        <w:pStyle w:val="pkt"/>
        <w:tabs>
          <w:tab w:val="left" w:pos="3615"/>
        </w:tabs>
        <w:spacing w:line="360" w:lineRule="auto"/>
        <w:ind w:left="45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BC59AE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. Wynagrodzenie, określone w  ust. 2 tego paragrafu niniejszej umowy, obejmuje wszelkie czynności Wykonawcy, do których podjęcia jest zobowiązany na podstawie niniejszej umowy. </w:t>
      </w:r>
    </w:p>
    <w:p w:rsidR="00BC59AE" w:rsidRPr="003F5AF0" w:rsidRDefault="00993741" w:rsidP="00BC59AE">
      <w:pPr>
        <w:pStyle w:val="pkt"/>
        <w:tabs>
          <w:tab w:val="left" w:pos="4215"/>
        </w:tabs>
        <w:spacing w:line="360" w:lineRule="auto"/>
        <w:ind w:left="45" w:firstLine="0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>10</w:t>
      </w:r>
      <w:r w:rsidR="00BC59AE" w:rsidRPr="003F5AF0">
        <w:rPr>
          <w:rFonts w:ascii="Times New Roman" w:eastAsia="Arial" w:hAnsi="Times New Roman" w:cs="Times New Roman"/>
          <w:color w:val="000000"/>
          <w:sz w:val="24"/>
          <w:szCs w:val="24"/>
        </w:rPr>
        <w:t>. Koszty poprawek i uzupełnień nieprawidłowych lub wadliwych prac, opisanych w § 1 niniejszej  umowy, obciążają w całości Wykonawcę.</w:t>
      </w:r>
    </w:p>
    <w:p w:rsidR="000A183A" w:rsidRDefault="000A183A">
      <w:pPr>
        <w:spacing w:line="360" w:lineRule="auto"/>
        <w:jc w:val="center"/>
        <w:rPr>
          <w:b/>
        </w:rPr>
      </w:pP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>§ 5</w:t>
      </w:r>
    </w:p>
    <w:p w:rsidR="00BA6D1C" w:rsidRPr="003F5AF0" w:rsidRDefault="007C5FF3" w:rsidP="007C5FF3">
      <w:pPr>
        <w:spacing w:line="360" w:lineRule="auto"/>
        <w:ind w:left="645"/>
      </w:pPr>
      <w:r>
        <w:t xml:space="preserve">1.  </w:t>
      </w:r>
      <w:r w:rsidR="009360DE" w:rsidRPr="003F5AF0">
        <w:t>Do koordynowania realizacji niniejszej  ze str</w:t>
      </w:r>
      <w:r>
        <w:t xml:space="preserve">ony Zamawiającego wyznacza się : </w:t>
      </w:r>
      <w:r w:rsidR="00BC59AE" w:rsidRPr="003F5AF0">
        <w:t>Janusz Bartoszewski</w:t>
      </w:r>
      <w:r w:rsidR="009360DE" w:rsidRPr="003F5AF0">
        <w:t>.</w:t>
      </w:r>
      <w:r w:rsidR="00BC59AE" w:rsidRPr="003F5AF0">
        <w:t xml:space="preserve"> </w:t>
      </w:r>
    </w:p>
    <w:p w:rsidR="00D2528D" w:rsidRDefault="00BA6D1C" w:rsidP="00BA6D1C">
      <w:pPr>
        <w:spacing w:line="360" w:lineRule="auto"/>
      </w:pPr>
      <w:r w:rsidRPr="003F5AF0">
        <w:t xml:space="preserve">            2. </w:t>
      </w:r>
      <w:r w:rsidR="009360DE" w:rsidRPr="003F5AF0">
        <w:t xml:space="preserve">Do koordynowania realizacji niniejszej umowy ze strony Wykonawcy </w:t>
      </w:r>
      <w:r w:rsidR="00D2528D">
        <w:t xml:space="preserve">wyznacza się                          </w:t>
      </w:r>
    </w:p>
    <w:p w:rsidR="009360DE" w:rsidRPr="00D2528D" w:rsidRDefault="00D2528D">
      <w:pPr>
        <w:spacing w:line="360" w:lineRule="auto"/>
      </w:pPr>
      <w:r>
        <w:t xml:space="preserve">           </w:t>
      </w:r>
      <w:r w:rsidR="002D0D3D">
        <w:t>………………………</w:t>
      </w:r>
      <w:r w:rsidR="000A183A">
        <w:t>.</w:t>
      </w: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>§ 6</w:t>
      </w:r>
    </w:p>
    <w:p w:rsidR="009360DE" w:rsidRPr="003F5AF0" w:rsidRDefault="009360DE">
      <w:pPr>
        <w:pStyle w:val="Tekstpodstawowywcity22"/>
        <w:spacing w:line="360" w:lineRule="auto"/>
        <w:ind w:left="390" w:hanging="34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 Wykonawca zapłaci Zamawiającemu kary umowne:</w:t>
      </w:r>
    </w:p>
    <w:p w:rsidR="009360DE" w:rsidRPr="003F5AF0" w:rsidRDefault="009360DE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a) za </w:t>
      </w:r>
      <w:r w:rsidR="00195B6B">
        <w:rPr>
          <w:rFonts w:ascii="Times New Roman" w:hAnsi="Times New Roman" w:cs="Times New Roman"/>
          <w:color w:val="000000"/>
          <w:sz w:val="24"/>
          <w:szCs w:val="24"/>
        </w:rPr>
        <w:t>zwłokę</w:t>
      </w:r>
      <w:r w:rsidR="00FE65DF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 oddaniu Zamawiającemu przedmiotu umowy - w wysokości 0,5% wynagrodzenia brutto, określonego w §</w:t>
      </w:r>
      <w:r w:rsidR="00A53D4F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4 ust. 1</w:t>
      </w:r>
      <w:r w:rsidR="009B5D73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 -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za każdy dzień zwłoki,</w:t>
      </w:r>
    </w:p>
    <w:p w:rsidR="009360DE" w:rsidRPr="003F5AF0" w:rsidRDefault="009360DE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b) za </w:t>
      </w:r>
      <w:r w:rsidR="00195B6B">
        <w:rPr>
          <w:rFonts w:ascii="Times New Roman" w:hAnsi="Times New Roman" w:cs="Times New Roman"/>
          <w:color w:val="000000"/>
          <w:sz w:val="24"/>
          <w:szCs w:val="24"/>
        </w:rPr>
        <w:t>zwłokę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w usunięciu wad stwierdzonych przez Zamawiającego - w wysokości 0,5% wynagrodzenia brutto, określonego w §</w:t>
      </w:r>
      <w:r w:rsidR="00A53D4F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4 ust. 1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 - za każdy dzień zwłoki od dnia ustalonego przez Zamawiającego jako termin usunięcia wad;</w:t>
      </w:r>
    </w:p>
    <w:p w:rsidR="009360DE" w:rsidRPr="003F5AF0" w:rsidRDefault="009360DE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c)  w przypadku odstąpienia od umowy przez Zamawiającego z przyczyn, za które odpowiada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– w wysokości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10 % wynagrodzenia </w:t>
      </w:r>
      <w:r w:rsidR="00A53D4F" w:rsidRPr="003F5AF0">
        <w:rPr>
          <w:rFonts w:ascii="Times New Roman" w:hAnsi="Times New Roman" w:cs="Times New Roman"/>
          <w:color w:val="000000"/>
          <w:sz w:val="24"/>
          <w:szCs w:val="24"/>
        </w:rPr>
        <w:t>brutto, określonego w § 4 ust. 1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umowy;</w:t>
      </w:r>
    </w:p>
    <w:p w:rsidR="00FE65DF" w:rsidRPr="003F5AF0" w:rsidRDefault="00FE65DF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d)  w przypadku odstąpienia od umowy przez Wykonawcę z przyczyn, za które odpowiada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– w wysokości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10 % wynagrodzenia brutto, określonego w § 4 ust. 1 niniejszej umowy</w:t>
      </w:r>
    </w:p>
    <w:p w:rsidR="009360DE" w:rsidRPr="003F5AF0" w:rsidRDefault="009360DE" w:rsidP="00A53D4F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 Jeżeli wysokość szkody wyrządzonej przez Wykonawcę, będzie przewyższać wysokość kary umownej, określonej w ust. 1, to Zamawiający ma prawo dochodzić odszkodowania na zasadach ogólnych.</w:t>
      </w:r>
    </w:p>
    <w:p w:rsidR="00844DDD" w:rsidRPr="00D2528D" w:rsidRDefault="009360DE" w:rsidP="00D2528D">
      <w:pPr>
        <w:pStyle w:val="Tekstpodstawowywcity22"/>
        <w:spacing w:line="360" w:lineRule="auto"/>
        <w:ind w:left="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3F5AF0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Zamawiającemu przysługuje prawo potrącenia z należnego Wykonawcy wynagrodzenia naliczonych Wykonawcy kar umownych, o których mowa w niniejszym paragrafie. </w:t>
      </w:r>
    </w:p>
    <w:p w:rsidR="00B36B32" w:rsidRDefault="00B36B32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0D3D" w:rsidRDefault="002D0D3D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0D3D" w:rsidRDefault="002D0D3D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§ 7</w:t>
      </w:r>
    </w:p>
    <w:p w:rsidR="009360DE" w:rsidRPr="003F5AF0" w:rsidRDefault="009360DE">
      <w:pPr>
        <w:pStyle w:val="Tekstpodstawowywcity22"/>
        <w:spacing w:line="360" w:lineRule="auto"/>
        <w:ind w:lef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1. W okresie wykonywania niniejszej umowy, jednak nie później niż w terminie </w:t>
      </w:r>
      <w:r w:rsidR="00EF13A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B5D73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miesięcy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po zawarciu niniejszej umowy, Zamawiającemu przysługuje prawo odstąpienia od umowy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 razie:</w:t>
      </w:r>
    </w:p>
    <w:p w:rsidR="009360DE" w:rsidRPr="003F5AF0" w:rsidRDefault="009360DE">
      <w:pPr>
        <w:pStyle w:val="Tekstpodstawowywcity22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a) niewykonania przez Wykonawcę przedmiotu umowy w terminie przewidzianym </w:t>
      </w:r>
      <w:r w:rsidR="00EF13A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 § 3 niniejszej umowy;</w:t>
      </w:r>
    </w:p>
    <w:p w:rsidR="009360DE" w:rsidRPr="003F5AF0" w:rsidRDefault="009360DE">
      <w:pPr>
        <w:pStyle w:val="Tekstpodstawowywcity22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b) wykonania w sp</w:t>
      </w:r>
      <w:r w:rsidR="009B5D73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osób nieprawidłowy lub wadliwy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prac, o których mowa w § 1 tej umowy, przez Wykonawcę i bezskutecznego upływu terminu wyznaczonego przez Zamawiającego do usunięcia wad stwierdzonych w okresie obowiązywania umowy;</w:t>
      </w:r>
    </w:p>
    <w:p w:rsidR="009360DE" w:rsidRPr="003F5AF0" w:rsidRDefault="009360DE">
      <w:pPr>
        <w:pStyle w:val="Tekstpodstawowywcity22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c) odmowy wykonania przez Wykonawcę obowiązków wynikających z niniejszej umowy bądź niewykonania takich obowiązków, mimo pisemnego wezwania do ich wykonania przez Zamawiającego.</w:t>
      </w:r>
    </w:p>
    <w:p w:rsidR="009360DE" w:rsidRPr="003F5AF0" w:rsidRDefault="009360DE">
      <w:pPr>
        <w:pStyle w:val="Tekstpodstawowywcity22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W przypadku wykonania prawa odstąpienia od umowy przez Zamawiającego Wykonawcy nie będzie przysługiwało wynagrodzenie za prace wykonane częściowo lub wadliwie bądź nieprawidłowo.</w:t>
      </w: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§ 8</w:t>
      </w:r>
    </w:p>
    <w:p w:rsidR="009360DE" w:rsidRPr="003F5AF0" w:rsidRDefault="009360DE">
      <w:pPr>
        <w:pStyle w:val="Tekstpodstawowywcity21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GWARANCJA JAKOŚCI</w:t>
      </w:r>
    </w:p>
    <w:p w:rsidR="009360DE" w:rsidRPr="003F5AF0" w:rsidRDefault="00C95B10">
      <w:pPr>
        <w:autoSpaceDE w:val="0"/>
        <w:spacing w:line="360" w:lineRule="auto"/>
        <w:jc w:val="both"/>
        <w:rPr>
          <w:rFonts w:eastAsia="Verdana"/>
        </w:rPr>
      </w:pPr>
      <w:r w:rsidRPr="003F5AF0">
        <w:rPr>
          <w:rFonts w:eastAsia="Verdana"/>
        </w:rPr>
        <w:t xml:space="preserve">1. </w:t>
      </w:r>
      <w:r w:rsidR="009360DE" w:rsidRPr="003F5AF0">
        <w:rPr>
          <w:rFonts w:eastAsia="Verdana"/>
        </w:rPr>
        <w:t xml:space="preserve">Na przedmiot umowy Wykonawca udziela gwarancji na okres </w:t>
      </w:r>
      <w:r w:rsidR="00FE65DF" w:rsidRPr="003F5AF0">
        <w:rPr>
          <w:rFonts w:eastAsia="Verdana"/>
        </w:rPr>
        <w:t>3</w:t>
      </w:r>
      <w:r w:rsidR="009360DE" w:rsidRPr="003F5AF0">
        <w:rPr>
          <w:rFonts w:eastAsia="Verdana"/>
        </w:rPr>
        <w:t xml:space="preserve"> lat, licząc od daty podpisania protokołu, o którym mowa w</w:t>
      </w:r>
      <w:r w:rsidR="00A53D4F" w:rsidRPr="003F5AF0">
        <w:rPr>
          <w:rFonts w:eastAsia="Arial"/>
        </w:rPr>
        <w:t xml:space="preserve"> § 4 ust. </w:t>
      </w:r>
      <w:r w:rsidR="003D5D83" w:rsidRPr="003F5AF0">
        <w:rPr>
          <w:rFonts w:eastAsia="Arial"/>
        </w:rPr>
        <w:t>1</w:t>
      </w:r>
      <w:r w:rsidR="009B5D73" w:rsidRPr="003F5AF0">
        <w:rPr>
          <w:rFonts w:eastAsia="Arial"/>
        </w:rPr>
        <w:t xml:space="preserve"> </w:t>
      </w:r>
      <w:r w:rsidR="009360DE" w:rsidRPr="003F5AF0">
        <w:rPr>
          <w:rFonts w:eastAsia="Arial"/>
        </w:rPr>
        <w:t>niniejszej umowy</w:t>
      </w:r>
      <w:r w:rsidR="00F1399F" w:rsidRPr="003F5AF0">
        <w:rPr>
          <w:rFonts w:eastAsia="Arial"/>
        </w:rPr>
        <w:t xml:space="preserve">, na zasadach określonych w karcie gwarancyjnej stanowiącej </w:t>
      </w:r>
      <w:r w:rsidR="00F1399F" w:rsidRPr="003F5AF0">
        <w:rPr>
          <w:rFonts w:eastAsia="Arial"/>
          <w:b/>
        </w:rPr>
        <w:t xml:space="preserve">załącznik nr </w:t>
      </w:r>
      <w:r w:rsidR="00406357">
        <w:rPr>
          <w:rFonts w:eastAsia="Arial"/>
          <w:b/>
        </w:rPr>
        <w:t>3</w:t>
      </w:r>
      <w:r w:rsidR="00F1399F" w:rsidRPr="003F5AF0">
        <w:rPr>
          <w:rFonts w:eastAsia="Arial"/>
          <w:b/>
        </w:rPr>
        <w:t xml:space="preserve"> </w:t>
      </w:r>
      <w:r w:rsidR="00F1399F" w:rsidRPr="003F5AF0">
        <w:rPr>
          <w:rFonts w:eastAsia="Arial"/>
        </w:rPr>
        <w:t>do niniejszej umowy</w:t>
      </w:r>
      <w:r w:rsidR="009360DE" w:rsidRPr="003F5AF0">
        <w:rPr>
          <w:rFonts w:eastAsia="Verdana"/>
        </w:rPr>
        <w:t>.</w:t>
      </w:r>
    </w:p>
    <w:p w:rsidR="00F1399F" w:rsidRPr="003F5AF0" w:rsidRDefault="00C95B10">
      <w:pPr>
        <w:autoSpaceDE w:val="0"/>
        <w:spacing w:line="360" w:lineRule="auto"/>
        <w:jc w:val="both"/>
        <w:rPr>
          <w:rFonts w:eastAsia="Verdana"/>
        </w:rPr>
      </w:pPr>
      <w:r w:rsidRPr="003F5AF0">
        <w:rPr>
          <w:rFonts w:eastAsia="Verdana"/>
        </w:rPr>
        <w:t>2. Karta gwarancyjna zostanie podpisana przez Wykonawcę wraz z protokołem końcowego odbioru robót.</w:t>
      </w:r>
    </w:p>
    <w:p w:rsidR="009360DE" w:rsidRPr="003F5AF0" w:rsidRDefault="009360DE">
      <w:pPr>
        <w:autoSpaceDE w:val="0"/>
        <w:spacing w:line="360" w:lineRule="auto"/>
        <w:jc w:val="both"/>
        <w:rPr>
          <w:rFonts w:eastAsia="Arial"/>
          <w:color w:val="000000"/>
        </w:rPr>
      </w:pPr>
      <w:r w:rsidRPr="003F5AF0">
        <w:rPr>
          <w:rFonts w:eastAsia="Verdana"/>
          <w:color w:val="000000"/>
        </w:rPr>
        <w:t xml:space="preserve">2. </w:t>
      </w:r>
      <w:r w:rsidRPr="003F5AF0">
        <w:rPr>
          <w:rFonts w:eastAsia="TTE122F620t00"/>
          <w:color w:val="000000"/>
        </w:rPr>
        <w:t xml:space="preserve">W okresie gwarancji Wykonawca zobowiązany jest do nieodpłatnego usuwania w terminie wyznaczonym przez Zamawiającego wad przedmiotu umowy, ujawnionych po </w:t>
      </w:r>
      <w:r w:rsidR="00A53D4F" w:rsidRPr="003F5AF0">
        <w:rPr>
          <w:rFonts w:eastAsia="Verdana"/>
          <w:color w:val="000000"/>
        </w:rPr>
        <w:t xml:space="preserve">podpisaniu </w:t>
      </w:r>
      <w:r w:rsidRPr="003F5AF0">
        <w:rPr>
          <w:rFonts w:eastAsia="Verdana"/>
          <w:color w:val="000000"/>
        </w:rPr>
        <w:t>protokołu, o którym mowa w</w:t>
      </w:r>
      <w:r w:rsidR="00A53D4F" w:rsidRPr="003F5AF0">
        <w:rPr>
          <w:rFonts w:eastAsia="Arial"/>
          <w:color w:val="000000"/>
        </w:rPr>
        <w:t xml:space="preserve"> § 4 ust. </w:t>
      </w:r>
      <w:r w:rsidR="003D5D83" w:rsidRPr="003F5AF0">
        <w:rPr>
          <w:rFonts w:eastAsia="Arial"/>
          <w:color w:val="000000"/>
        </w:rPr>
        <w:t>1</w:t>
      </w:r>
      <w:r w:rsidRPr="003F5AF0">
        <w:rPr>
          <w:rFonts w:eastAsia="Arial"/>
          <w:color w:val="000000"/>
        </w:rPr>
        <w:t xml:space="preserve"> niniejszej umowy. </w:t>
      </w: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§ 9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 Wykonawca zobowiązuje się do zachowania w tajemnicy wszelkich informacji i danych, otrzymanych i uzyskanych, od Zamawiającego, w związku z wykonywaniem zobowiązań wynikających z niniejszej umowy.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2. Przekazywanie, ujawnianie oraz wykorzystywanie informacji, otrzymanych przez Wykonawcę od Zamawiającego, w szczególności informacji niejawnych stanowiących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tajemnicę państwową, służbową, a także inną, będącą przedmiotem niniejszej umowy, może nastąpić wyłącznie wobec podmiotów uprawnionych na podstawie przepisów obowiązującego prawa. 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 Wykonawca ponosi odpowiedzialność za szkodę, wyrządzoną Zamawiającemu przez ujawnienie, przekazanie, wykorzystanie, zbycie lub oferowanie do zbycia informacji otrzymanych od Zamawiającego, wbrew postanowieniom niniejszej umowy.</w:t>
      </w:r>
    </w:p>
    <w:p w:rsidR="005C1DD3" w:rsidRPr="00993741" w:rsidRDefault="009360DE" w:rsidP="00993741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4. Zobowiązanie określone w niniejszym paragrafie wiąże Wykonawcę również po zakończeniu obowiązywania lub rozwiązaniu niniejszej umowy.</w:t>
      </w: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§ 10</w:t>
      </w:r>
    </w:p>
    <w:p w:rsidR="009360DE" w:rsidRPr="003F5AF0" w:rsidRDefault="009360DE">
      <w:pPr>
        <w:numPr>
          <w:ilvl w:val="0"/>
          <w:numId w:val="3"/>
        </w:numPr>
        <w:spacing w:line="360" w:lineRule="auto"/>
      </w:pPr>
      <w:r w:rsidRPr="003F5AF0">
        <w:t>Wszelkie zmiany i uzupełnienia niniejszej umowy wymagają formy pisemnej pod rygorem ich nieważności.</w:t>
      </w:r>
    </w:p>
    <w:p w:rsidR="009360DE" w:rsidRPr="003F5AF0" w:rsidRDefault="009360DE">
      <w:pPr>
        <w:numPr>
          <w:ilvl w:val="0"/>
          <w:numId w:val="3"/>
        </w:numPr>
        <w:spacing w:line="360" w:lineRule="auto"/>
      </w:pPr>
      <w:r w:rsidRPr="003F5AF0">
        <w:t>W sprawach nieuregulowanych niniejszą umową mają zastosowanie przepisy Kodeksu Cywilnego.</w:t>
      </w:r>
    </w:p>
    <w:p w:rsidR="009360DE" w:rsidRPr="003F5AF0" w:rsidRDefault="009360DE">
      <w:pPr>
        <w:spacing w:line="360" w:lineRule="auto"/>
        <w:jc w:val="center"/>
        <w:rPr>
          <w:b/>
          <w:color w:val="000000"/>
        </w:rPr>
      </w:pPr>
      <w:r w:rsidRPr="003F5AF0">
        <w:rPr>
          <w:b/>
          <w:color w:val="000000"/>
        </w:rPr>
        <w:t>§ 11</w:t>
      </w:r>
    </w:p>
    <w:p w:rsidR="009360DE" w:rsidRDefault="009360DE">
      <w:pPr>
        <w:pStyle w:val="Tekstpodstawowywcity22"/>
        <w:spacing w:line="360" w:lineRule="auto"/>
        <w:ind w:left="45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sz w:val="24"/>
          <w:szCs w:val="24"/>
        </w:rPr>
        <w:t>Niniejszą umowę sporządzono w 3 jednobrzmiących egzemplarzach, jeden dla Wykonawcy pozostałe dwa dla Zamawiającego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026F" w:rsidRPr="003F5AF0" w:rsidRDefault="00F9026F">
      <w:pPr>
        <w:pStyle w:val="Tekstpodstawowywcity22"/>
        <w:spacing w:line="360" w:lineRule="auto"/>
        <w:ind w:left="45"/>
        <w:rPr>
          <w:rFonts w:ascii="Times New Roman" w:hAnsi="Times New Roman" w:cs="Times New Roman"/>
          <w:color w:val="000000"/>
          <w:sz w:val="24"/>
          <w:szCs w:val="24"/>
        </w:rPr>
      </w:pPr>
    </w:p>
    <w:p w:rsidR="00BA6B43" w:rsidRPr="003F5AF0" w:rsidRDefault="00BA6B43">
      <w:pPr>
        <w:spacing w:line="360" w:lineRule="auto"/>
        <w:rPr>
          <w:b/>
        </w:rPr>
      </w:pPr>
      <w:r w:rsidRPr="003F5AF0">
        <w:rPr>
          <w:b/>
        </w:rPr>
        <w:t xml:space="preserve">ZAŁĄCZNIKI </w:t>
      </w:r>
      <w:r w:rsidR="00C95B10" w:rsidRPr="003F5AF0">
        <w:rPr>
          <w:b/>
        </w:rPr>
        <w:t>STANOWIĄCE INTEGRALNĄ CZĘŚĆ UMOWY</w:t>
      </w:r>
      <w:r w:rsidRPr="003F5AF0">
        <w:rPr>
          <w:b/>
        </w:rPr>
        <w:t>:</w:t>
      </w:r>
    </w:p>
    <w:p w:rsidR="00B369E6" w:rsidRPr="003F5AF0" w:rsidRDefault="00BA6B43" w:rsidP="00B369E6">
      <w:pPr>
        <w:numPr>
          <w:ilvl w:val="0"/>
          <w:numId w:val="5"/>
        </w:numPr>
        <w:spacing w:line="360" w:lineRule="auto"/>
      </w:pPr>
      <w:r w:rsidRPr="003F5AF0">
        <w:t xml:space="preserve">Załącznik nr 1 – </w:t>
      </w:r>
      <w:r w:rsidR="0077296E" w:rsidRPr="003F5AF0">
        <w:t>Wydruk z</w:t>
      </w:r>
      <w:r w:rsidR="000A183A">
        <w:t xml:space="preserve"> </w:t>
      </w:r>
      <w:r w:rsidR="00101B78">
        <w:t xml:space="preserve">CEIDG </w:t>
      </w:r>
    </w:p>
    <w:p w:rsidR="0077296E" w:rsidRPr="003F5AF0" w:rsidRDefault="0077296E" w:rsidP="009C0BAD">
      <w:pPr>
        <w:numPr>
          <w:ilvl w:val="0"/>
          <w:numId w:val="5"/>
        </w:numPr>
        <w:spacing w:line="360" w:lineRule="auto"/>
      </w:pPr>
      <w:r w:rsidRPr="003F5AF0">
        <w:t xml:space="preserve">Załącznik nr </w:t>
      </w:r>
      <w:r w:rsidR="000A183A">
        <w:t>2</w:t>
      </w:r>
      <w:r w:rsidRPr="003F5AF0">
        <w:t xml:space="preserve"> - </w:t>
      </w:r>
      <w:r w:rsidR="009C0BAD" w:rsidRPr="003F5AF0">
        <w:t xml:space="preserve"> </w:t>
      </w:r>
      <w:r w:rsidR="00101B78">
        <w:t>Przedmiar robót</w:t>
      </w:r>
      <w:r w:rsidRPr="003F5AF0">
        <w:t xml:space="preserve"> </w:t>
      </w:r>
    </w:p>
    <w:p w:rsidR="009C0BAD" w:rsidRPr="003F5AF0" w:rsidRDefault="0077296E" w:rsidP="009C0BAD">
      <w:pPr>
        <w:numPr>
          <w:ilvl w:val="0"/>
          <w:numId w:val="5"/>
        </w:numPr>
        <w:spacing w:line="360" w:lineRule="auto"/>
      </w:pPr>
      <w:r w:rsidRPr="003F5AF0">
        <w:t xml:space="preserve">Załącznik nr </w:t>
      </w:r>
      <w:r w:rsidR="000A183A">
        <w:t>3</w:t>
      </w:r>
      <w:r w:rsidRPr="003F5AF0">
        <w:t xml:space="preserve"> – </w:t>
      </w:r>
      <w:r w:rsidR="00FE65DF" w:rsidRPr="003F5AF0">
        <w:t xml:space="preserve"> </w:t>
      </w:r>
      <w:r w:rsidR="00BC59AE" w:rsidRPr="003F5AF0">
        <w:t xml:space="preserve">Karta gwarancji </w:t>
      </w:r>
    </w:p>
    <w:p w:rsidR="00BC59AE" w:rsidRPr="003F5AF0" w:rsidRDefault="00BC59AE" w:rsidP="00BC59AE">
      <w:pPr>
        <w:spacing w:line="360" w:lineRule="auto"/>
      </w:pPr>
    </w:p>
    <w:p w:rsidR="00BC59AE" w:rsidRPr="003F5AF0" w:rsidRDefault="00BC59AE" w:rsidP="00BC59AE">
      <w:pPr>
        <w:spacing w:line="360" w:lineRule="auto"/>
      </w:pPr>
    </w:p>
    <w:p w:rsidR="009360DE" w:rsidRPr="003F5AF0" w:rsidRDefault="009360DE">
      <w:pPr>
        <w:spacing w:line="360" w:lineRule="auto"/>
        <w:rPr>
          <w:b/>
        </w:rPr>
      </w:pPr>
      <w:r w:rsidRPr="003F5AF0">
        <w:rPr>
          <w:b/>
        </w:rPr>
        <w:t>ZAMAWIAJĄCY                                                                                       WYKONAWCA</w:t>
      </w:r>
    </w:p>
    <w:p w:rsidR="0077296E" w:rsidRPr="003F5AF0" w:rsidRDefault="0077296E" w:rsidP="0077296E">
      <w:pPr>
        <w:tabs>
          <w:tab w:val="left" w:pos="8102"/>
        </w:tabs>
        <w:spacing w:line="360" w:lineRule="auto"/>
        <w:jc w:val="both"/>
      </w:pPr>
    </w:p>
    <w:p w:rsidR="00C95B10" w:rsidRPr="003F5AF0" w:rsidRDefault="00C95B10" w:rsidP="0077296E">
      <w:pPr>
        <w:tabs>
          <w:tab w:val="left" w:pos="8102"/>
        </w:tabs>
        <w:spacing w:line="360" w:lineRule="auto"/>
        <w:jc w:val="both"/>
      </w:pPr>
    </w:p>
    <w:p w:rsidR="00BC59AE" w:rsidRPr="003F5AF0" w:rsidRDefault="00BC59AE" w:rsidP="0077296E">
      <w:pPr>
        <w:tabs>
          <w:tab w:val="left" w:pos="8102"/>
        </w:tabs>
        <w:spacing w:line="360" w:lineRule="auto"/>
        <w:jc w:val="both"/>
      </w:pPr>
    </w:p>
    <w:p w:rsidR="00BC59AE" w:rsidRPr="003F5AF0" w:rsidRDefault="00BC59AE" w:rsidP="0077296E">
      <w:pPr>
        <w:tabs>
          <w:tab w:val="left" w:pos="8102"/>
        </w:tabs>
        <w:spacing w:line="360" w:lineRule="auto"/>
        <w:jc w:val="both"/>
      </w:pPr>
    </w:p>
    <w:p w:rsidR="00BC59AE" w:rsidRDefault="00BC59AE" w:rsidP="0077296E">
      <w:pPr>
        <w:tabs>
          <w:tab w:val="left" w:pos="8102"/>
        </w:tabs>
        <w:spacing w:line="360" w:lineRule="auto"/>
        <w:jc w:val="both"/>
      </w:pPr>
    </w:p>
    <w:p w:rsidR="00EF13A6" w:rsidRDefault="00EF13A6" w:rsidP="0077296E">
      <w:pPr>
        <w:tabs>
          <w:tab w:val="left" w:pos="8102"/>
        </w:tabs>
        <w:spacing w:line="360" w:lineRule="auto"/>
        <w:jc w:val="both"/>
      </w:pPr>
    </w:p>
    <w:p w:rsidR="00101B78" w:rsidRDefault="00101B78" w:rsidP="0077296E">
      <w:pPr>
        <w:tabs>
          <w:tab w:val="left" w:pos="8102"/>
        </w:tabs>
        <w:spacing w:line="360" w:lineRule="auto"/>
        <w:jc w:val="both"/>
      </w:pPr>
    </w:p>
    <w:p w:rsidR="000A183A" w:rsidRDefault="00F9026F" w:rsidP="0077296E">
      <w:pPr>
        <w:tabs>
          <w:tab w:val="left" w:pos="8102"/>
        </w:tabs>
        <w:spacing w:line="360" w:lineRule="auto"/>
        <w:jc w:val="both"/>
      </w:pPr>
      <w:r>
        <w:t xml:space="preserve">Umowę sporządził:  Janusz Bartoszewski </w:t>
      </w:r>
    </w:p>
    <w:p w:rsidR="000A183A" w:rsidRPr="003F5AF0" w:rsidRDefault="000A183A" w:rsidP="0077296E">
      <w:pPr>
        <w:tabs>
          <w:tab w:val="left" w:pos="8102"/>
        </w:tabs>
        <w:spacing w:line="360" w:lineRule="auto"/>
        <w:jc w:val="both"/>
      </w:pPr>
    </w:p>
    <w:p w:rsidR="0077296E" w:rsidRPr="003F5AF0" w:rsidRDefault="0077296E" w:rsidP="0077296E">
      <w:pPr>
        <w:tabs>
          <w:tab w:val="left" w:pos="8102"/>
        </w:tabs>
        <w:spacing w:line="360" w:lineRule="auto"/>
        <w:jc w:val="both"/>
        <w:rPr>
          <w:b/>
          <w:bCs/>
          <w:color w:val="000000"/>
        </w:rPr>
      </w:pPr>
      <w:r w:rsidRPr="003F5AF0">
        <w:rPr>
          <w:b/>
          <w:color w:val="000000"/>
        </w:rPr>
        <w:lastRenderedPageBreak/>
        <w:t xml:space="preserve">Załącznik nr </w:t>
      </w:r>
      <w:r w:rsidR="000A183A">
        <w:rPr>
          <w:b/>
          <w:color w:val="000000"/>
        </w:rPr>
        <w:t>3</w:t>
      </w:r>
      <w:r w:rsidRPr="003F5AF0">
        <w:rPr>
          <w:b/>
          <w:color w:val="000000"/>
        </w:rPr>
        <w:t xml:space="preserve"> </w:t>
      </w:r>
      <w:r w:rsidRPr="003F5AF0">
        <w:rPr>
          <w:color w:val="000000"/>
        </w:rPr>
        <w:t xml:space="preserve"> </w:t>
      </w:r>
      <w:r w:rsidR="00B369E6" w:rsidRPr="003F5AF0">
        <w:rPr>
          <w:b/>
          <w:bCs/>
          <w:color w:val="000000"/>
        </w:rPr>
        <w:t xml:space="preserve">do umowy nr </w:t>
      </w:r>
      <w:r w:rsidR="00457587">
        <w:rPr>
          <w:b/>
          <w:bCs/>
          <w:color w:val="000000"/>
        </w:rPr>
        <w:t>……</w:t>
      </w:r>
      <w:r w:rsidR="00B73785">
        <w:rPr>
          <w:b/>
        </w:rPr>
        <w:t>/UG/202</w:t>
      </w:r>
      <w:r w:rsidR="00457587">
        <w:rPr>
          <w:b/>
        </w:rPr>
        <w:t>1</w:t>
      </w:r>
      <w:r w:rsidR="00B73785">
        <w:rPr>
          <w:b/>
        </w:rPr>
        <w:t>/U</w:t>
      </w:r>
    </w:p>
    <w:p w:rsidR="0077296E" w:rsidRPr="003F5AF0" w:rsidRDefault="0077296E" w:rsidP="0077296E">
      <w:pPr>
        <w:tabs>
          <w:tab w:val="left" w:pos="1022"/>
        </w:tabs>
        <w:spacing w:line="360" w:lineRule="auto"/>
        <w:jc w:val="both"/>
        <w:rPr>
          <w:color w:val="000000"/>
        </w:rPr>
      </w:pPr>
    </w:p>
    <w:p w:rsidR="0077296E" w:rsidRPr="003F5AF0" w:rsidRDefault="0077296E" w:rsidP="0077296E">
      <w:pPr>
        <w:pStyle w:val="Tytu"/>
        <w:tabs>
          <w:tab w:val="left" w:pos="1022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Karta gwarancji jakości </w:t>
      </w:r>
    </w:p>
    <w:p w:rsidR="0077296E" w:rsidRPr="003F5AF0" w:rsidRDefault="0077296E" w:rsidP="0077296E">
      <w:pPr>
        <w:tabs>
          <w:tab w:val="left" w:pos="102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1022"/>
        </w:tabs>
        <w:spacing w:line="360" w:lineRule="auto"/>
        <w:rPr>
          <w:color w:val="000000"/>
        </w:rPr>
      </w:pPr>
      <w:r w:rsidRPr="003F5AF0">
        <w:rPr>
          <w:color w:val="000000"/>
        </w:rPr>
        <w:t>sporządzona w dniu  ..................</w:t>
      </w:r>
      <w:r w:rsidR="00133474">
        <w:rPr>
          <w:color w:val="000000"/>
        </w:rPr>
        <w:t>...................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102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 xml:space="preserve">1.  </w:t>
      </w:r>
      <w:r w:rsidRPr="003F5AF0">
        <w:rPr>
          <w:b/>
          <w:bCs/>
          <w:color w:val="000000"/>
        </w:rPr>
        <w:t xml:space="preserve">Zamawiający: </w:t>
      </w:r>
      <w:r w:rsidRPr="003F5AF0">
        <w:rPr>
          <w:color w:val="000000"/>
        </w:rPr>
        <w:t>Gmina Kostomłoty ul. Ślężna 2, 55-311 Kostomłoty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spacing w:line="360" w:lineRule="auto"/>
      </w:pPr>
      <w:r w:rsidRPr="003F5AF0">
        <w:rPr>
          <w:color w:val="000000"/>
        </w:rPr>
        <w:t xml:space="preserve">2.   </w:t>
      </w:r>
      <w:r w:rsidRPr="003F5AF0">
        <w:rPr>
          <w:b/>
          <w:bCs/>
          <w:color w:val="000000"/>
        </w:rPr>
        <w:t>Wykonawca :</w:t>
      </w:r>
      <w:r w:rsidRPr="003F5AF0">
        <w:rPr>
          <w:color w:val="000000"/>
        </w:rPr>
        <w:t xml:space="preserve">  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  <w:r w:rsidRPr="003F5AF0">
        <w:rPr>
          <w:color w:val="000000"/>
        </w:rPr>
        <w:tab/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  <w:r w:rsidRPr="003F5AF0">
        <w:rPr>
          <w:color w:val="000000"/>
        </w:rPr>
        <w:t>3.  Umowa  nr</w:t>
      </w:r>
      <w:r w:rsidR="00B73785">
        <w:rPr>
          <w:color w:val="000000"/>
        </w:rPr>
        <w:t xml:space="preserve"> </w:t>
      </w:r>
      <w:r w:rsidRPr="003F5AF0">
        <w:rPr>
          <w:color w:val="000000"/>
        </w:rPr>
        <w:t xml:space="preserve"> </w:t>
      </w:r>
      <w:r w:rsidR="00457587">
        <w:rPr>
          <w:color w:val="000000"/>
        </w:rPr>
        <w:t>……</w:t>
      </w:r>
      <w:r w:rsidR="00B8768A">
        <w:rPr>
          <w:b/>
        </w:rPr>
        <w:t>/UG/202</w:t>
      </w:r>
      <w:r w:rsidR="00053F2C">
        <w:rPr>
          <w:b/>
        </w:rPr>
        <w:t>1</w:t>
      </w:r>
      <w:r w:rsidR="00B8768A">
        <w:rPr>
          <w:b/>
        </w:rPr>
        <w:t>/U</w:t>
      </w:r>
      <w:r w:rsidR="00B8768A" w:rsidRPr="003F5AF0">
        <w:rPr>
          <w:color w:val="000000"/>
        </w:rPr>
        <w:t xml:space="preserve"> </w:t>
      </w:r>
      <w:r w:rsidRPr="003F5AF0">
        <w:rPr>
          <w:color w:val="000000"/>
        </w:rPr>
        <w:t>z dnia</w:t>
      </w:r>
      <w:r w:rsidR="00B8768A">
        <w:rPr>
          <w:color w:val="000000"/>
        </w:rPr>
        <w:t xml:space="preserve"> </w:t>
      </w:r>
      <w:r w:rsidR="00101B78">
        <w:rPr>
          <w:color w:val="000000"/>
        </w:rPr>
        <w:t>………….</w:t>
      </w:r>
      <w:r w:rsidR="00B8768A">
        <w:rPr>
          <w:color w:val="000000"/>
        </w:rPr>
        <w:t>202</w:t>
      </w:r>
      <w:r w:rsidR="00457587">
        <w:rPr>
          <w:color w:val="000000"/>
        </w:rPr>
        <w:t>1</w:t>
      </w:r>
      <w:r w:rsidR="00B8768A">
        <w:rPr>
          <w:color w:val="000000"/>
        </w:rPr>
        <w:t xml:space="preserve"> r.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Default="00B369E6" w:rsidP="005D230D">
      <w:pPr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 xml:space="preserve">4. </w:t>
      </w:r>
      <w:r w:rsidR="0077296E" w:rsidRPr="003F5AF0">
        <w:rPr>
          <w:color w:val="000000"/>
        </w:rPr>
        <w:t>Przedmiot umowy</w:t>
      </w:r>
      <w:r w:rsidR="0077296E" w:rsidRPr="007C5FF3">
        <w:rPr>
          <w:color w:val="000000"/>
        </w:rPr>
        <w:t xml:space="preserve">: </w:t>
      </w:r>
      <w:r w:rsidRPr="007C5FF3">
        <w:rPr>
          <w:color w:val="000000"/>
        </w:rPr>
        <w:t xml:space="preserve"> </w:t>
      </w:r>
      <w:r w:rsidR="005D230D" w:rsidRPr="003F5AF0">
        <w:t>:</w:t>
      </w:r>
      <w:r w:rsidR="005D230D" w:rsidRPr="007C5FF3">
        <w:rPr>
          <w:rFonts w:ascii="Calibri" w:hAnsi="Calibri"/>
          <w:b/>
          <w:sz w:val="22"/>
          <w:szCs w:val="22"/>
        </w:rPr>
        <w:t xml:space="preserve"> </w:t>
      </w:r>
      <w:r w:rsidR="005D230D">
        <w:rPr>
          <w:rFonts w:ascii="Calibri" w:hAnsi="Calibri"/>
          <w:b/>
          <w:sz w:val="22"/>
          <w:szCs w:val="22"/>
        </w:rPr>
        <w:t>Remont pokrycia dachowego świetlicy w Zabłociu</w:t>
      </w:r>
      <w:r w:rsidR="005D230D">
        <w:rPr>
          <w:rFonts w:ascii="Calibri" w:hAnsi="Calibri"/>
          <w:sz w:val="22"/>
          <w:szCs w:val="22"/>
        </w:rPr>
        <w:t>,</w:t>
      </w:r>
    </w:p>
    <w:p w:rsidR="005D230D" w:rsidRPr="003F5AF0" w:rsidRDefault="005D230D" w:rsidP="005D230D">
      <w:pPr>
        <w:spacing w:line="360" w:lineRule="auto"/>
        <w:jc w:val="both"/>
        <w:rPr>
          <w:b/>
          <w:color w:val="000000"/>
        </w:rPr>
      </w:pPr>
    </w:p>
    <w:p w:rsidR="0077296E" w:rsidRPr="007C5FF3" w:rsidRDefault="0077296E" w:rsidP="007C5FF3">
      <w:pPr>
        <w:pStyle w:val="Tekstpodstawowywcity21"/>
        <w:tabs>
          <w:tab w:val="left" w:pos="8339"/>
          <w:tab w:val="left" w:pos="8962"/>
          <w:tab w:val="left" w:leader="dot" w:pos="13880"/>
          <w:tab w:val="left" w:leader="dot" w:pos="16832"/>
        </w:tabs>
        <w:spacing w:line="360" w:lineRule="auto"/>
        <w:ind w:left="397" w:hanging="397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5.  Data podpisania protokołu końcowego odbioru: dzień ............. miesiąc ...................</w:t>
      </w:r>
      <w:r w:rsidR="00B73785"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rok ..............</w:t>
      </w:r>
    </w:p>
    <w:p w:rsidR="0077296E" w:rsidRPr="003F5AF0" w:rsidRDefault="0077296E" w:rsidP="0077296E">
      <w:pPr>
        <w:pStyle w:val="Tekstpodstawowy"/>
        <w:tabs>
          <w:tab w:val="left" w:pos="397"/>
          <w:tab w:val="left" w:pos="1022"/>
        </w:tabs>
        <w:spacing w:line="360" w:lineRule="auto"/>
        <w:jc w:val="center"/>
        <w:rPr>
          <w:b/>
          <w:bCs/>
          <w:color w:val="000000"/>
          <w:u w:val="single"/>
        </w:rPr>
      </w:pPr>
      <w:r w:rsidRPr="003F5AF0">
        <w:rPr>
          <w:b/>
          <w:bCs/>
          <w:color w:val="000000"/>
          <w:u w:val="single"/>
        </w:rPr>
        <w:t>Warunki gwarancji jakości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3F5AF0">
        <w:rPr>
          <w:rFonts w:ascii="Times New Roman" w:hAnsi="Times New Roman" w:cs="Times New Roman"/>
          <w:color w:val="000000"/>
          <w:spacing w:val="-2"/>
          <w:sz w:val="24"/>
          <w:szCs w:val="24"/>
        </w:rPr>
        <w:t>Wykonawca oświadcza, że objęty niniejszą kartą gwarancyjną przedmiot gwarancji został wykonany zgodnie z umową oraz zasadami wiedzy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technicznej i przepisami prawnymi. 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 Do karty gwarancyjnej dołączono aprobaty techniczne wyrobów, świadectwa dopuszczenia, certyfikaty zgodności. Do konserwacji zobowiązany jest Zamawiający.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 Wykonawca ponosi odpowiedzialność z tytułu gwarancji jakości za wady fizyczne zmniejszające wartość użytkową, techniczną i estetyczną urządzeń.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Okres gwarancji wynosi </w:t>
      </w:r>
      <w:r w:rsidR="00FE65DF" w:rsidRPr="003F5AF0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miesięcy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, licząc od dnia podpisania bez zastrzeżeń przez Zamawiającego końcowego protokołu odbioru.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3F5AF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W okresie gwarancji Wykonawca obowiązany jest do nieodpłatnego usuwania wad ujawnionych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po odbiorze końcowym.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6. Ustala się poniższe terminy usunięcia wad, liczone od pisemnego (lub formie elektronicznej) zawiadomienia Wykonawcy o wadzie:</w:t>
      </w:r>
    </w:p>
    <w:p w:rsidR="00182DEF" w:rsidRPr="003F5AF0" w:rsidRDefault="00182DEF" w:rsidP="00182DEF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     a) </w:t>
      </w:r>
      <w:r w:rsidR="0077296E"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jeśli wada uniemożliwia zgodne z obowiązującymi przepisami użytkowanie pomieszczeń – niezwłocznie </w:t>
      </w: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77296E"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>(tj. nie dłużej niż w ciągu 72 godzin),</w:t>
      </w: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77296E" w:rsidRPr="003F5AF0" w:rsidRDefault="00182DEF" w:rsidP="00182DEF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b) </w:t>
      </w:r>
      <w:r w:rsidR="0077296E" w:rsidRPr="003F5AF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w pozostałych przypadkach - w terminie 5 dni roboczych,</w:t>
      </w:r>
    </w:p>
    <w:p w:rsidR="0077296E" w:rsidRPr="003F5AF0" w:rsidRDefault="0077296E" w:rsidP="0077296E">
      <w:pPr>
        <w:tabs>
          <w:tab w:val="left" w:pos="3290"/>
          <w:tab w:val="left" w:pos="340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 xml:space="preserve">Usunięcie wad powinno być stwierdzone protokolarnie przez Strony. Jeżeli niedotrzymanie powyższych terminów nastąpi z przyczyn niezależnych od Wykonawcy, to nie będzie to </w:t>
      </w:r>
      <w:r w:rsidRPr="003F5AF0">
        <w:rPr>
          <w:color w:val="000000"/>
        </w:rPr>
        <w:lastRenderedPageBreak/>
        <w:t>wywoływało żadnych negatywnych skutków prawnych dla Wykonawcy. Zamawiający przy ustalaniu terminu usunięcia wady uwzględni obiektywne czynniki mające wpływ na termin jej usuwania.</w:t>
      </w:r>
    </w:p>
    <w:p w:rsidR="0077296E" w:rsidRPr="003F5AF0" w:rsidRDefault="0077296E" w:rsidP="0077296E">
      <w:pPr>
        <w:tabs>
          <w:tab w:val="left" w:pos="3290"/>
          <w:tab w:val="left" w:pos="340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>7. Wykonawca rozpocznie czynności zmierzające do usunięcia wad</w:t>
      </w:r>
      <w:r w:rsidR="00C95B10" w:rsidRPr="003F5AF0">
        <w:rPr>
          <w:color w:val="000000"/>
        </w:rPr>
        <w:t xml:space="preserve">y w terminie nie dłuższym niż </w:t>
      </w:r>
      <w:r w:rsidRPr="003F5AF0">
        <w:rPr>
          <w:color w:val="000000"/>
        </w:rPr>
        <w:t xml:space="preserve">12 godzin od otrzymania zawiadomienia o wadzie od Zamawiającego. 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8. W przypadku usunięcia przez Wykonawcę istotnej wady lub wykonania wadliwej części robót n</w:t>
      </w:r>
      <w:r w:rsidRPr="003F5AF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 nowo termin gwarancji biegnie na nowo od chwili wykonania prac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lub usunięcia wad.</w:t>
      </w:r>
    </w:p>
    <w:p w:rsidR="0077296E" w:rsidRPr="003F5AF0" w:rsidRDefault="0077296E" w:rsidP="0077296E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9. Nie podlegają uprawnieniom z tytułu gwarancji jakości wady powstałe na skutek:</w:t>
      </w:r>
    </w:p>
    <w:p w:rsidR="0077296E" w:rsidRPr="003F5AF0" w:rsidRDefault="0077296E" w:rsidP="0077296E">
      <w:pPr>
        <w:pStyle w:val="Tekstpodstawowywcity31"/>
        <w:tabs>
          <w:tab w:val="left" w:pos="23702"/>
          <w:tab w:val="left" w:pos="23814"/>
        </w:tabs>
        <w:spacing w:after="0" w:line="360" w:lineRule="auto"/>
        <w:ind w:left="1134" w:hanging="283"/>
        <w:jc w:val="both"/>
        <w:rPr>
          <w:color w:val="000000"/>
          <w:spacing w:val="-1"/>
          <w:sz w:val="24"/>
          <w:szCs w:val="24"/>
        </w:rPr>
      </w:pPr>
      <w:r w:rsidRPr="003F5AF0">
        <w:rPr>
          <w:color w:val="000000"/>
          <w:sz w:val="24"/>
          <w:szCs w:val="24"/>
        </w:rPr>
        <w:t>a)</w:t>
      </w:r>
      <w:r w:rsidRPr="003F5AF0">
        <w:rPr>
          <w:color w:val="000000"/>
          <w:sz w:val="24"/>
          <w:szCs w:val="24"/>
        </w:rPr>
        <w:tab/>
      </w:r>
      <w:r w:rsidRPr="003F5AF0">
        <w:rPr>
          <w:color w:val="000000"/>
          <w:spacing w:val="-1"/>
          <w:sz w:val="24"/>
          <w:szCs w:val="24"/>
        </w:rPr>
        <w:t>siły wyższej,</w:t>
      </w:r>
    </w:p>
    <w:p w:rsidR="0077296E" w:rsidRPr="003F5AF0" w:rsidRDefault="0077296E" w:rsidP="0077296E">
      <w:pPr>
        <w:pStyle w:val="Tekstpodstawowywcity31"/>
        <w:tabs>
          <w:tab w:val="left" w:pos="23702"/>
          <w:tab w:val="left" w:pos="23814"/>
        </w:tabs>
        <w:spacing w:after="0" w:line="360" w:lineRule="auto"/>
        <w:ind w:left="1134" w:hanging="283"/>
        <w:jc w:val="both"/>
        <w:rPr>
          <w:color w:val="000000"/>
          <w:sz w:val="24"/>
          <w:szCs w:val="24"/>
        </w:rPr>
      </w:pPr>
      <w:r w:rsidRPr="003F5AF0">
        <w:rPr>
          <w:color w:val="000000"/>
          <w:sz w:val="24"/>
          <w:szCs w:val="24"/>
        </w:rPr>
        <w:t>b)</w:t>
      </w:r>
      <w:r w:rsidRPr="003F5AF0">
        <w:rPr>
          <w:color w:val="000000"/>
          <w:sz w:val="24"/>
          <w:szCs w:val="24"/>
        </w:rPr>
        <w:tab/>
        <w:t>szkód wynikłych z winy Zamawiającego oraz z normalnego zużycia technicznego.</w:t>
      </w:r>
    </w:p>
    <w:p w:rsidR="0077296E" w:rsidRPr="003F5AF0" w:rsidRDefault="0077296E" w:rsidP="0077296E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10. Wykonawca</w:t>
      </w:r>
      <w:r w:rsidRPr="003F5AF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jest odpowiedzialny za wszelkie szkody, które spowodował w czasie prac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nad usuwaniem wad.</w:t>
      </w:r>
    </w:p>
    <w:p w:rsidR="0077296E" w:rsidRPr="003F5AF0" w:rsidRDefault="0077296E" w:rsidP="0077296E">
      <w:pPr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autoSpaceDE w:val="0"/>
        <w:spacing w:line="360" w:lineRule="auto"/>
        <w:jc w:val="both"/>
        <w:rPr>
          <w:rFonts w:eastAsia="TTE122F620t00"/>
          <w:color w:val="000000"/>
        </w:rPr>
      </w:pPr>
      <w:r w:rsidRPr="003F5AF0">
        <w:rPr>
          <w:rFonts w:eastAsia="TTE122F620t00"/>
          <w:color w:val="000000"/>
        </w:rPr>
        <w:t>11. W razie nieusunięcia wad w terminie wskazanym w punkcie 6 lub nieprzystąpienia do usunięcia wad Zamawiający może zlecić ich usunięcie osobie trzeciej na koszt Wykonawcy.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autoSpaceDE w:val="0"/>
        <w:spacing w:line="360" w:lineRule="auto"/>
        <w:jc w:val="both"/>
        <w:rPr>
          <w:rFonts w:eastAsia="TTE1235F88t00"/>
          <w:color w:val="000000"/>
        </w:rPr>
      </w:pPr>
      <w:r w:rsidRPr="003F5AF0">
        <w:rPr>
          <w:rFonts w:eastAsia="TTE1235F88t00"/>
          <w:b/>
          <w:color w:val="000000"/>
        </w:rPr>
        <w:tab/>
        <w:t>W  Y  K  O  N  A  W  C  A :</w:t>
      </w:r>
      <w:r w:rsidRPr="003F5AF0">
        <w:rPr>
          <w:rFonts w:eastAsia="TTE1235F88t00"/>
          <w:color w:val="000000"/>
        </w:rPr>
        <w:t xml:space="preserve"> </w:t>
      </w:r>
    </w:p>
    <w:p w:rsidR="0077296E" w:rsidRPr="003F5AF0" w:rsidRDefault="0077296E">
      <w:pPr>
        <w:spacing w:line="360" w:lineRule="auto"/>
      </w:pPr>
    </w:p>
    <w:sectPr w:rsidR="0077296E" w:rsidRPr="003F5AF0" w:rsidSect="004B6451">
      <w:footerReference w:type="default" r:id="rId8"/>
      <w:footnotePr>
        <w:pos w:val="beneathText"/>
      </w:footnotePr>
      <w:pgSz w:w="11905" w:h="16837"/>
      <w:pgMar w:top="1560" w:right="1417" w:bottom="993" w:left="1417" w:header="708" w:footer="5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618" w:rsidRDefault="002F1618">
      <w:r>
        <w:separator/>
      </w:r>
    </w:p>
  </w:endnote>
  <w:endnote w:type="continuationSeparator" w:id="0">
    <w:p w:rsidR="002F1618" w:rsidRDefault="002F1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PMincho"/>
    <w:charset w:val="80"/>
    <w:family w:val="roman"/>
    <w:pitch w:val="default"/>
    <w:sig w:usb0="00000000" w:usb1="00000000" w:usb2="00000000" w:usb3="00000000" w:csb0="00000000" w:csb1="00000000"/>
  </w:font>
  <w:font w:name="TTE122F620t00">
    <w:charset w:val="00"/>
    <w:family w:val="auto"/>
    <w:pitch w:val="default"/>
    <w:sig w:usb0="00000000" w:usb1="00000000" w:usb2="00000000" w:usb3="00000000" w:csb0="00000000" w:csb1="00000000"/>
  </w:font>
  <w:font w:name="TTE122A160t00"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235F8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250" w:rsidRDefault="003D125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618" w:rsidRDefault="002F1618">
      <w:r>
        <w:separator/>
      </w:r>
    </w:p>
  </w:footnote>
  <w:footnote w:type="continuationSeparator" w:id="0">
    <w:p w:rsidR="002F1618" w:rsidRDefault="002F16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C81728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FEF06A7"/>
    <w:multiLevelType w:val="hybridMultilevel"/>
    <w:tmpl w:val="FB0A62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5338F"/>
    <w:rsid w:val="00044310"/>
    <w:rsid w:val="00053F2C"/>
    <w:rsid w:val="000769D6"/>
    <w:rsid w:val="000847D2"/>
    <w:rsid w:val="000A183A"/>
    <w:rsid w:val="000B042B"/>
    <w:rsid w:val="000D3E8B"/>
    <w:rsid w:val="000E30DF"/>
    <w:rsid w:val="000F0B49"/>
    <w:rsid w:val="00101B78"/>
    <w:rsid w:val="00133474"/>
    <w:rsid w:val="001661FF"/>
    <w:rsid w:val="00182DEF"/>
    <w:rsid w:val="001941E8"/>
    <w:rsid w:val="0019477C"/>
    <w:rsid w:val="00195B6B"/>
    <w:rsid w:val="001A592E"/>
    <w:rsid w:val="001D23E1"/>
    <w:rsid w:val="001E47E1"/>
    <w:rsid w:val="00200450"/>
    <w:rsid w:val="00207B2B"/>
    <w:rsid w:val="002674DB"/>
    <w:rsid w:val="00274448"/>
    <w:rsid w:val="00277023"/>
    <w:rsid w:val="002A3863"/>
    <w:rsid w:val="002D0D3D"/>
    <w:rsid w:val="002D64C4"/>
    <w:rsid w:val="002F0AF7"/>
    <w:rsid w:val="002F1618"/>
    <w:rsid w:val="00300788"/>
    <w:rsid w:val="00303E5E"/>
    <w:rsid w:val="00314E5C"/>
    <w:rsid w:val="00387202"/>
    <w:rsid w:val="003C39FD"/>
    <w:rsid w:val="003D1250"/>
    <w:rsid w:val="003D5D83"/>
    <w:rsid w:val="003F5AF0"/>
    <w:rsid w:val="00406357"/>
    <w:rsid w:val="00425CF5"/>
    <w:rsid w:val="004315CF"/>
    <w:rsid w:val="00457587"/>
    <w:rsid w:val="0047311F"/>
    <w:rsid w:val="004B12E3"/>
    <w:rsid w:val="004B6451"/>
    <w:rsid w:val="004C29A7"/>
    <w:rsid w:val="0052531F"/>
    <w:rsid w:val="00562235"/>
    <w:rsid w:val="00571236"/>
    <w:rsid w:val="005A53A8"/>
    <w:rsid w:val="005B1D3B"/>
    <w:rsid w:val="005B4552"/>
    <w:rsid w:val="005C1DD3"/>
    <w:rsid w:val="005D230D"/>
    <w:rsid w:val="005E02C9"/>
    <w:rsid w:val="005E3D0D"/>
    <w:rsid w:val="006052BD"/>
    <w:rsid w:val="00641E4D"/>
    <w:rsid w:val="00664E52"/>
    <w:rsid w:val="00686DE4"/>
    <w:rsid w:val="00696317"/>
    <w:rsid w:val="006E6503"/>
    <w:rsid w:val="00767520"/>
    <w:rsid w:val="0077296E"/>
    <w:rsid w:val="007C5FF3"/>
    <w:rsid w:val="00811FAA"/>
    <w:rsid w:val="00844DDD"/>
    <w:rsid w:val="00881ED0"/>
    <w:rsid w:val="009360DE"/>
    <w:rsid w:val="0095335E"/>
    <w:rsid w:val="00991831"/>
    <w:rsid w:val="009935EA"/>
    <w:rsid w:val="00993741"/>
    <w:rsid w:val="009B409D"/>
    <w:rsid w:val="009B4D9A"/>
    <w:rsid w:val="009B5D73"/>
    <w:rsid w:val="009C0BAD"/>
    <w:rsid w:val="009D0674"/>
    <w:rsid w:val="009D6026"/>
    <w:rsid w:val="009E61B6"/>
    <w:rsid w:val="009F098A"/>
    <w:rsid w:val="00A11902"/>
    <w:rsid w:val="00A37205"/>
    <w:rsid w:val="00A47CD0"/>
    <w:rsid w:val="00A5338F"/>
    <w:rsid w:val="00A53D4F"/>
    <w:rsid w:val="00A854A8"/>
    <w:rsid w:val="00A87870"/>
    <w:rsid w:val="00AA2673"/>
    <w:rsid w:val="00B232CA"/>
    <w:rsid w:val="00B369E6"/>
    <w:rsid w:val="00B36B32"/>
    <w:rsid w:val="00B370C6"/>
    <w:rsid w:val="00B57D8C"/>
    <w:rsid w:val="00B72A74"/>
    <w:rsid w:val="00B73785"/>
    <w:rsid w:val="00B8768A"/>
    <w:rsid w:val="00BA6B43"/>
    <w:rsid w:val="00BA6D1C"/>
    <w:rsid w:val="00BB624B"/>
    <w:rsid w:val="00BC59AE"/>
    <w:rsid w:val="00BF2CD8"/>
    <w:rsid w:val="00C24262"/>
    <w:rsid w:val="00C279E9"/>
    <w:rsid w:val="00C64D2F"/>
    <w:rsid w:val="00C76FF8"/>
    <w:rsid w:val="00C95A0C"/>
    <w:rsid w:val="00C95B10"/>
    <w:rsid w:val="00CD70E6"/>
    <w:rsid w:val="00CE0793"/>
    <w:rsid w:val="00D05A23"/>
    <w:rsid w:val="00D1475E"/>
    <w:rsid w:val="00D2528D"/>
    <w:rsid w:val="00D402F6"/>
    <w:rsid w:val="00D4775F"/>
    <w:rsid w:val="00DA0CD1"/>
    <w:rsid w:val="00DB0B7E"/>
    <w:rsid w:val="00DC5214"/>
    <w:rsid w:val="00DD5C3D"/>
    <w:rsid w:val="00DF71A9"/>
    <w:rsid w:val="00E322F1"/>
    <w:rsid w:val="00E54297"/>
    <w:rsid w:val="00E80334"/>
    <w:rsid w:val="00EA5895"/>
    <w:rsid w:val="00EE02F6"/>
    <w:rsid w:val="00EF13A6"/>
    <w:rsid w:val="00EF5AC8"/>
    <w:rsid w:val="00F1399F"/>
    <w:rsid w:val="00F27F47"/>
    <w:rsid w:val="00F57D39"/>
    <w:rsid w:val="00F63341"/>
    <w:rsid w:val="00F70582"/>
    <w:rsid w:val="00F75F5E"/>
    <w:rsid w:val="00F9026F"/>
    <w:rsid w:val="00F97D00"/>
    <w:rsid w:val="00FB3C8A"/>
    <w:rsid w:val="00FE2E39"/>
    <w:rsid w:val="00FE62D1"/>
    <w:rsid w:val="00FE65DF"/>
    <w:rsid w:val="00FF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B0B7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B0B7E"/>
  </w:style>
  <w:style w:type="character" w:customStyle="1" w:styleId="WW-Absatz-Standardschriftart">
    <w:name w:val="WW-Absatz-Standardschriftart"/>
    <w:rsid w:val="00DB0B7E"/>
  </w:style>
  <w:style w:type="character" w:customStyle="1" w:styleId="WW-Absatz-Standardschriftart1">
    <w:name w:val="WW-Absatz-Standardschriftart1"/>
    <w:rsid w:val="00DB0B7E"/>
  </w:style>
  <w:style w:type="character" w:customStyle="1" w:styleId="WW-Absatz-Standardschriftart11">
    <w:name w:val="WW-Absatz-Standardschriftart11"/>
    <w:rsid w:val="00DB0B7E"/>
  </w:style>
  <w:style w:type="character" w:customStyle="1" w:styleId="WW-Absatz-Standardschriftart111">
    <w:name w:val="WW-Absatz-Standardschriftart111"/>
    <w:rsid w:val="00DB0B7E"/>
  </w:style>
  <w:style w:type="character" w:customStyle="1" w:styleId="WW-Absatz-Standardschriftart1111">
    <w:name w:val="WW-Absatz-Standardschriftart1111"/>
    <w:rsid w:val="00DB0B7E"/>
  </w:style>
  <w:style w:type="character" w:customStyle="1" w:styleId="WW-Absatz-Standardschriftart11111">
    <w:name w:val="WW-Absatz-Standardschriftart11111"/>
    <w:rsid w:val="00DB0B7E"/>
  </w:style>
  <w:style w:type="character" w:customStyle="1" w:styleId="WW-Absatz-Standardschriftart111111">
    <w:name w:val="WW-Absatz-Standardschriftart111111"/>
    <w:rsid w:val="00DB0B7E"/>
  </w:style>
  <w:style w:type="character" w:customStyle="1" w:styleId="WW-Absatz-Standardschriftart1111111">
    <w:name w:val="WW-Absatz-Standardschriftart1111111"/>
    <w:rsid w:val="00DB0B7E"/>
  </w:style>
  <w:style w:type="character" w:customStyle="1" w:styleId="WW-Absatz-Standardschriftart11111111">
    <w:name w:val="WW-Absatz-Standardschriftart11111111"/>
    <w:rsid w:val="00DB0B7E"/>
  </w:style>
  <w:style w:type="character" w:customStyle="1" w:styleId="WW-Absatz-Standardschriftart111111111">
    <w:name w:val="WW-Absatz-Standardschriftart111111111"/>
    <w:rsid w:val="00DB0B7E"/>
  </w:style>
  <w:style w:type="character" w:customStyle="1" w:styleId="WW-Absatz-Standardschriftart1111111111">
    <w:name w:val="WW-Absatz-Standardschriftart1111111111"/>
    <w:rsid w:val="00DB0B7E"/>
  </w:style>
  <w:style w:type="character" w:customStyle="1" w:styleId="WW-Absatz-Standardschriftart11111111111">
    <w:name w:val="WW-Absatz-Standardschriftart11111111111"/>
    <w:rsid w:val="00DB0B7E"/>
  </w:style>
  <w:style w:type="character" w:customStyle="1" w:styleId="WW-Absatz-Standardschriftart111111111111">
    <w:name w:val="WW-Absatz-Standardschriftart111111111111"/>
    <w:rsid w:val="00DB0B7E"/>
  </w:style>
  <w:style w:type="character" w:customStyle="1" w:styleId="WW-Absatz-Standardschriftart1111111111111">
    <w:name w:val="WW-Absatz-Standardschriftart1111111111111"/>
    <w:rsid w:val="00DB0B7E"/>
  </w:style>
  <w:style w:type="character" w:customStyle="1" w:styleId="WW-Absatz-Standardschriftart11111111111111">
    <w:name w:val="WW-Absatz-Standardschriftart11111111111111"/>
    <w:rsid w:val="00DB0B7E"/>
  </w:style>
  <w:style w:type="character" w:customStyle="1" w:styleId="WW-Absatz-Standardschriftart111111111111111">
    <w:name w:val="WW-Absatz-Standardschriftart111111111111111"/>
    <w:rsid w:val="00DB0B7E"/>
  </w:style>
  <w:style w:type="character" w:customStyle="1" w:styleId="WW-Absatz-Standardschriftart1111111111111111">
    <w:name w:val="WW-Absatz-Standardschriftart1111111111111111"/>
    <w:rsid w:val="00DB0B7E"/>
  </w:style>
  <w:style w:type="character" w:customStyle="1" w:styleId="WW-Absatz-Standardschriftart11111111111111111">
    <w:name w:val="WW-Absatz-Standardschriftart11111111111111111"/>
    <w:rsid w:val="00DB0B7E"/>
  </w:style>
  <w:style w:type="character" w:customStyle="1" w:styleId="WW-Absatz-Standardschriftart111111111111111111">
    <w:name w:val="WW-Absatz-Standardschriftart111111111111111111"/>
    <w:rsid w:val="00DB0B7E"/>
  </w:style>
  <w:style w:type="character" w:customStyle="1" w:styleId="WW-Absatz-Standardschriftart1111111111111111111">
    <w:name w:val="WW-Absatz-Standardschriftart1111111111111111111"/>
    <w:rsid w:val="00DB0B7E"/>
  </w:style>
  <w:style w:type="character" w:customStyle="1" w:styleId="Domylnaczcionkaakapitu1">
    <w:name w:val="Domyślna czcionka akapitu1"/>
    <w:rsid w:val="00DB0B7E"/>
  </w:style>
  <w:style w:type="character" w:customStyle="1" w:styleId="Znakinumeracji">
    <w:name w:val="Znaki numeracji"/>
    <w:rsid w:val="00DB0B7E"/>
  </w:style>
  <w:style w:type="paragraph" w:customStyle="1" w:styleId="Nagwek1">
    <w:name w:val="Nagłówek1"/>
    <w:basedOn w:val="Normalny"/>
    <w:next w:val="Tekstpodstawowy"/>
    <w:rsid w:val="00DB0B7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B0B7E"/>
    <w:pPr>
      <w:spacing w:after="120"/>
    </w:pPr>
  </w:style>
  <w:style w:type="paragraph" w:styleId="Lista">
    <w:name w:val="List"/>
    <w:basedOn w:val="Tekstpodstawowy"/>
    <w:rsid w:val="00DB0B7E"/>
    <w:rPr>
      <w:rFonts w:cs="Tahoma"/>
    </w:rPr>
  </w:style>
  <w:style w:type="paragraph" w:customStyle="1" w:styleId="Podpis1">
    <w:name w:val="Podpis1"/>
    <w:basedOn w:val="Normalny"/>
    <w:rsid w:val="00DB0B7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B0B7E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DB0B7E"/>
    <w:pPr>
      <w:suppressLineNumbers/>
    </w:pPr>
  </w:style>
  <w:style w:type="paragraph" w:customStyle="1" w:styleId="Nagwektabeli">
    <w:name w:val="Nagłówek tabeli"/>
    <w:basedOn w:val="Zawartotabeli"/>
    <w:rsid w:val="00DB0B7E"/>
    <w:pPr>
      <w:jc w:val="center"/>
    </w:pPr>
    <w:rPr>
      <w:b/>
      <w:bCs/>
    </w:rPr>
  </w:style>
  <w:style w:type="paragraph" w:customStyle="1" w:styleId="pkt">
    <w:name w:val="pkt"/>
    <w:basedOn w:val="Normalny"/>
    <w:rsid w:val="00DB0B7E"/>
    <w:pPr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"/>
    <w:rsid w:val="00DB0B7E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rsid w:val="00DB0B7E"/>
    <w:pPr>
      <w:suppressLineNumbers/>
      <w:tabs>
        <w:tab w:val="center" w:pos="4535"/>
        <w:tab w:val="right" w:pos="9071"/>
      </w:tabs>
    </w:pPr>
  </w:style>
  <w:style w:type="paragraph" w:customStyle="1" w:styleId="Tekstpodstawowywcity21">
    <w:name w:val="Tekst podstawowy wcięty 21"/>
    <w:basedOn w:val="Normalny"/>
    <w:rsid w:val="00DB0B7E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customStyle="1" w:styleId="ZnakZnak1">
    <w:name w:val="Znak Znak1"/>
    <w:basedOn w:val="Normalny"/>
    <w:rsid w:val="00D05A23"/>
    <w:pPr>
      <w:suppressAutoHyphens w:val="0"/>
    </w:pPr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77296E"/>
    <w:pPr>
      <w:autoSpaceDE w:val="0"/>
      <w:spacing w:line="230" w:lineRule="exact"/>
      <w:jc w:val="center"/>
    </w:pPr>
    <w:rPr>
      <w:rFonts w:ascii="Univers-PL" w:hAnsi="Univers-PL" w:cs="Univers-P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7296E"/>
    <w:rPr>
      <w:rFonts w:ascii="Univers-PL" w:hAnsi="Univers-PL" w:cs="Univers-PL"/>
      <w:b/>
      <w:bCs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7296E"/>
    <w:rPr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77296E"/>
    <w:pPr>
      <w:widowControl w:val="0"/>
      <w:spacing w:after="120"/>
      <w:ind w:left="283"/>
    </w:pPr>
    <w:rPr>
      <w:rFonts w:eastAsia="Lucida Sans Unicode"/>
      <w:kern w:val="2"/>
      <w:sz w:val="16"/>
      <w:szCs w:val="16"/>
    </w:rPr>
  </w:style>
  <w:style w:type="paragraph" w:styleId="Nagwek">
    <w:name w:val="header"/>
    <w:basedOn w:val="Normalny"/>
    <w:rsid w:val="000847D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82BE4-FC13-4F16-A16F-1C986C5F7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1882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Irena</dc:creator>
  <cp:lastModifiedBy>Gmina Kostomłoty</cp:lastModifiedBy>
  <cp:revision>2</cp:revision>
  <cp:lastPrinted>2021-05-24T05:38:00Z</cp:lastPrinted>
  <dcterms:created xsi:type="dcterms:W3CDTF">2021-06-07T10:29:00Z</dcterms:created>
  <dcterms:modified xsi:type="dcterms:W3CDTF">2021-06-07T10:29:00Z</dcterms:modified>
</cp:coreProperties>
</file>